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C58" w:rsidRPr="004A5C58" w:rsidRDefault="004A5C58" w:rsidP="004A5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4A5C58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АДМИНИСТРАЦИЯ ГОРОДА КРАСНОЯРСКА</w:t>
      </w:r>
    </w:p>
    <w:p w:rsidR="004A5C58" w:rsidRPr="004A5C58" w:rsidRDefault="004A5C58" w:rsidP="004A5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4A5C58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ГЛАВНОЕ УПРАВЛЕНИЕ ОБРАЗОВАНИЯ</w:t>
      </w:r>
    </w:p>
    <w:p w:rsidR="004A5C58" w:rsidRPr="004A5C58" w:rsidRDefault="004A5C58" w:rsidP="004A5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4A5C58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муниципальное бюджетное общеобразовательное учреждение</w:t>
      </w:r>
    </w:p>
    <w:p w:rsidR="004A5C58" w:rsidRPr="004A5C58" w:rsidRDefault="004A5C58" w:rsidP="004A5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4A5C58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«Средняя школа № 73</w:t>
      </w:r>
      <w:r w:rsidRPr="004A5C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A5C58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имени Т.К. Кравцова</w:t>
      </w:r>
      <w:r w:rsidRPr="004A5C5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4A5C58" w:rsidRPr="004A5C58" w:rsidRDefault="004A5C58" w:rsidP="004A5C58">
      <w:pPr>
        <w:spacing w:after="0" w:line="240" w:lineRule="auto"/>
        <w:ind w:right="9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A5C58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E8EF3EA" wp14:editId="2D304C5F">
                <wp:simplePos x="0" y="0"/>
                <wp:positionH relativeFrom="column">
                  <wp:posOffset>1033145</wp:posOffset>
                </wp:positionH>
                <wp:positionV relativeFrom="paragraph">
                  <wp:posOffset>106680</wp:posOffset>
                </wp:positionV>
                <wp:extent cx="4138930" cy="0"/>
                <wp:effectExtent l="0" t="19050" r="5207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389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AFE604" id="Прямая соединительная линия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.35pt,8.4pt" to="407.2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" strokeweight="4.5pt">
                <v:stroke linestyle="thickThin"/>
              </v:line>
            </w:pict>
          </mc:Fallback>
        </mc:AlternateContent>
      </w:r>
    </w:p>
    <w:p w:rsidR="004A5C58" w:rsidRPr="004A5C58" w:rsidRDefault="004A5C58" w:rsidP="004A5C5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5C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ул. </w:t>
      </w:r>
      <w:proofErr w:type="spellStart"/>
      <w:r w:rsidRPr="004A5C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Мелькомбинатская</w:t>
      </w:r>
      <w:proofErr w:type="spellEnd"/>
      <w:r w:rsidRPr="004A5C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2, г. Красноярск, 660058, тел/факс 221-04-35, 221-64-14, sch73@mailkrsk.ru, ОГРН 1022402147041, ИНН/КПП  2463038090/246301001</w:t>
      </w:r>
    </w:p>
    <w:p w:rsidR="004A5C58" w:rsidRPr="004A5C58" w:rsidRDefault="004A5C58" w:rsidP="004A5C58">
      <w:pPr>
        <w:spacing w:after="0" w:line="276" w:lineRule="auto"/>
        <w:ind w:left="120"/>
      </w:pPr>
    </w:p>
    <w:p w:rsidR="004A5C58" w:rsidRPr="004A5C58" w:rsidRDefault="004A5C58" w:rsidP="004A5C58">
      <w:pPr>
        <w:spacing w:after="0" w:line="276" w:lineRule="auto"/>
        <w:ind w:left="120"/>
      </w:pPr>
    </w:p>
    <w:p w:rsidR="004A5C58" w:rsidRPr="004A5C58" w:rsidRDefault="004A5C58" w:rsidP="004A5C58">
      <w:pPr>
        <w:spacing w:after="0" w:line="276" w:lineRule="auto"/>
        <w:ind w:left="120"/>
      </w:pPr>
    </w:p>
    <w:p w:rsidR="004A5C58" w:rsidRPr="004A5C58" w:rsidRDefault="004A5C58" w:rsidP="004A5C58">
      <w:pPr>
        <w:spacing w:after="0" w:line="276" w:lineRule="auto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A5C58" w:rsidRPr="004A5C58" w:rsidTr="00C253A8">
        <w:tc>
          <w:tcPr>
            <w:tcW w:w="3114" w:type="dxa"/>
          </w:tcPr>
          <w:p w:rsidR="004A5C58" w:rsidRPr="004A5C58" w:rsidRDefault="004A5C58" w:rsidP="004A5C58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A5C5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4A5C58" w:rsidRPr="004A5C58" w:rsidRDefault="004A5C58" w:rsidP="004A5C5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A5C5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заседании ШМО начальных классов</w:t>
            </w:r>
          </w:p>
          <w:p w:rsidR="004A5C58" w:rsidRPr="004A5C58" w:rsidRDefault="004A5C58" w:rsidP="004A5C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A5C5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30.08.2023</w:t>
            </w:r>
          </w:p>
          <w:p w:rsidR="004A5C58" w:rsidRPr="004A5C58" w:rsidRDefault="004A5C58" w:rsidP="004A5C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A5C5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Е.А Пономарева ______</w:t>
            </w:r>
          </w:p>
          <w:p w:rsidR="004A5C58" w:rsidRPr="004A5C58" w:rsidRDefault="004A5C58" w:rsidP="004A5C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A5C58" w:rsidRPr="004A5C58" w:rsidRDefault="004A5C58" w:rsidP="004A5C5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A5C5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4A5C58" w:rsidRPr="004A5C58" w:rsidRDefault="004A5C58" w:rsidP="004A5C5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A5C5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заседании методического совета</w:t>
            </w:r>
          </w:p>
          <w:p w:rsidR="004A5C58" w:rsidRPr="004A5C58" w:rsidRDefault="004A5C58" w:rsidP="004A5C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A5C5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31.08.2023</w:t>
            </w:r>
          </w:p>
          <w:p w:rsidR="004A5C58" w:rsidRPr="004A5C58" w:rsidRDefault="004A5C58" w:rsidP="004A5C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A5C5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Е.А. Владимирова ______</w:t>
            </w:r>
          </w:p>
          <w:p w:rsidR="004A5C58" w:rsidRPr="004A5C58" w:rsidRDefault="004A5C58" w:rsidP="004A5C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A5C58" w:rsidRPr="004A5C58" w:rsidRDefault="004A5C58" w:rsidP="004A5C5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A5C5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4A5C58" w:rsidRPr="004A5C58" w:rsidRDefault="004A5C58" w:rsidP="004A5C5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A5C5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МБОУ СШ №73</w:t>
            </w:r>
          </w:p>
          <w:p w:rsidR="004A5C58" w:rsidRPr="004A5C58" w:rsidRDefault="004A5C58" w:rsidP="004A5C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A5C5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Т.В. Хлебникова</w:t>
            </w:r>
          </w:p>
          <w:p w:rsidR="004A5C58" w:rsidRPr="004A5C58" w:rsidRDefault="004A5C58" w:rsidP="004A5C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A5C5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</w:t>
            </w:r>
          </w:p>
          <w:p w:rsidR="004A5C58" w:rsidRPr="004A5C58" w:rsidRDefault="004A5C58" w:rsidP="004A5C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A5C5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03-02-229</w:t>
            </w:r>
          </w:p>
          <w:p w:rsidR="004A5C58" w:rsidRPr="004A5C58" w:rsidRDefault="004A5C58" w:rsidP="004A5C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A5C5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31.08.2023</w:t>
            </w:r>
          </w:p>
          <w:p w:rsidR="004A5C58" w:rsidRPr="004A5C58" w:rsidRDefault="004A5C58" w:rsidP="004A5C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1749C" w:rsidRDefault="0021749C" w:rsidP="002174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0" w:name="_GoBack"/>
      <w:bookmarkEnd w:id="0"/>
    </w:p>
    <w:p w:rsidR="00F6717C" w:rsidRDefault="00F6717C" w:rsidP="002174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F6717C" w:rsidRDefault="00F6717C" w:rsidP="002174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F6717C" w:rsidRPr="0021749C" w:rsidRDefault="00F6717C" w:rsidP="002174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1749C" w:rsidRPr="0021749C" w:rsidRDefault="0021749C" w:rsidP="002174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21749C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курса внеурочной деятельности</w:t>
      </w:r>
    </w:p>
    <w:p w:rsidR="0021749C" w:rsidRPr="0021749C" w:rsidRDefault="0021749C" w:rsidP="002174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21749C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Каллиграфия</w:t>
      </w:r>
      <w:r w:rsidRPr="0021749C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»</w:t>
      </w:r>
    </w:p>
    <w:p w:rsidR="0021749C" w:rsidRPr="0021749C" w:rsidRDefault="00F4105E" w:rsidP="002174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 </w:t>
      </w:r>
      <w:r w:rsidR="0021749C" w:rsidRPr="0021749C">
        <w:rPr>
          <w:rFonts w:ascii="Times New Roman" w:eastAsia="Times New Roman" w:hAnsi="Times New Roman" w:cs="Times New Roman"/>
          <w:sz w:val="28"/>
          <w:szCs w:val="20"/>
          <w:lang w:eastAsia="ru-RU"/>
        </w:rPr>
        <w:t>классы</w:t>
      </w:r>
    </w:p>
    <w:p w:rsidR="0021749C" w:rsidRPr="0021749C" w:rsidRDefault="0021749C" w:rsidP="002174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174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Срок освоения </w:t>
      </w:r>
      <w:r w:rsidR="00F4105E">
        <w:rPr>
          <w:rFonts w:ascii="Times New Roman" w:eastAsia="Times New Roman" w:hAnsi="Times New Roman" w:cs="Times New Roman"/>
          <w:sz w:val="28"/>
          <w:szCs w:val="20"/>
          <w:lang w:eastAsia="ru-RU"/>
        </w:rPr>
        <w:t>1 год</w:t>
      </w:r>
    </w:p>
    <w:p w:rsidR="00694D18" w:rsidRDefault="00694D18" w:rsidP="003671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94D18" w:rsidRDefault="00694D18" w:rsidP="00CE194E">
      <w:pPr>
        <w:rPr>
          <w:rFonts w:ascii="Times New Roman" w:hAnsi="Times New Roman" w:cs="Times New Roman"/>
          <w:sz w:val="24"/>
          <w:szCs w:val="24"/>
        </w:rPr>
      </w:pPr>
    </w:p>
    <w:p w:rsidR="00694D18" w:rsidRDefault="00694D18" w:rsidP="003671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94D18" w:rsidRDefault="00694D18" w:rsidP="0021749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2D3D0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694D18" w:rsidRDefault="00694D18" w:rsidP="003671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1749C" w:rsidRDefault="0021749C" w:rsidP="003671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1749C" w:rsidRDefault="0021749C" w:rsidP="003671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1749C" w:rsidRDefault="0021749C" w:rsidP="003671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1749C" w:rsidRDefault="0021749C" w:rsidP="003671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1749C" w:rsidRDefault="0021749C" w:rsidP="003671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94D18" w:rsidRDefault="00694D18" w:rsidP="00CE194E">
      <w:pPr>
        <w:rPr>
          <w:rFonts w:ascii="Times New Roman" w:hAnsi="Times New Roman" w:cs="Times New Roman"/>
          <w:sz w:val="24"/>
          <w:szCs w:val="24"/>
        </w:rPr>
      </w:pPr>
    </w:p>
    <w:p w:rsidR="0021749C" w:rsidRDefault="0021749C" w:rsidP="00F6717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694D18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1749C" w:rsidRDefault="0021749C" w:rsidP="003671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94D18" w:rsidRPr="00694D18" w:rsidRDefault="00694D18" w:rsidP="003671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D1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94D18" w:rsidRDefault="00694D18" w:rsidP="00694D18">
      <w:pPr>
        <w:rPr>
          <w:rFonts w:ascii="Times New Roman" w:hAnsi="Times New Roman" w:cs="Times New Roman"/>
          <w:b/>
          <w:sz w:val="24"/>
          <w:szCs w:val="24"/>
        </w:rPr>
      </w:pPr>
      <w:r w:rsidRPr="00694D18">
        <w:rPr>
          <w:rFonts w:ascii="Times New Roman" w:hAnsi="Times New Roman" w:cs="Times New Roman"/>
          <w:b/>
          <w:sz w:val="24"/>
          <w:szCs w:val="24"/>
        </w:rPr>
        <w:t xml:space="preserve">Актуальность программы </w:t>
      </w:r>
    </w:p>
    <w:p w:rsidR="00694D18" w:rsidRDefault="0025757F" w:rsidP="008E7C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94D18" w:rsidRPr="00694D18">
        <w:rPr>
          <w:rFonts w:ascii="Times New Roman" w:hAnsi="Times New Roman" w:cs="Times New Roman"/>
          <w:sz w:val="24"/>
          <w:szCs w:val="24"/>
        </w:rPr>
        <w:t xml:space="preserve">Одной </w:t>
      </w:r>
      <w:r w:rsidR="00694D18">
        <w:rPr>
          <w:rFonts w:ascii="Times New Roman" w:hAnsi="Times New Roman" w:cs="Times New Roman"/>
          <w:sz w:val="24"/>
          <w:szCs w:val="24"/>
        </w:rPr>
        <w:t xml:space="preserve">из главных задач современной школы является планомерная и систематическая работа по формированию каллиграфически правильного </w:t>
      </w:r>
      <w:r w:rsidR="001B7A05">
        <w:rPr>
          <w:rFonts w:ascii="Times New Roman" w:hAnsi="Times New Roman" w:cs="Times New Roman"/>
          <w:sz w:val="24"/>
          <w:szCs w:val="24"/>
        </w:rPr>
        <w:t xml:space="preserve">письма. Эта задача наполняется еще более глубоким </w:t>
      </w:r>
      <w:r>
        <w:rPr>
          <w:rFonts w:ascii="Times New Roman" w:hAnsi="Times New Roman" w:cs="Times New Roman"/>
          <w:sz w:val="24"/>
          <w:szCs w:val="24"/>
        </w:rPr>
        <w:t>содержанием, так как</w:t>
      </w:r>
      <w:r w:rsidR="001B7A05">
        <w:rPr>
          <w:rFonts w:ascii="Times New Roman" w:hAnsi="Times New Roman" w:cs="Times New Roman"/>
          <w:sz w:val="24"/>
          <w:szCs w:val="24"/>
        </w:rPr>
        <w:t>, кроме достижения чисто учебных целей, сам процесс такого письма служит важным средством формирования грамотности, развития  эстетических вкусов, речи,  волевых интеллектуальных качеств младших школьников.</w:t>
      </w:r>
    </w:p>
    <w:p w:rsidR="00E57F92" w:rsidRDefault="0025757F" w:rsidP="008E7C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 восьмиде</w:t>
      </w:r>
      <w:r w:rsidR="001678E1">
        <w:rPr>
          <w:rFonts w:ascii="Times New Roman" w:hAnsi="Times New Roman" w:cs="Times New Roman"/>
          <w:sz w:val="24"/>
          <w:szCs w:val="24"/>
        </w:rPr>
        <w:t>сятых годах двадцатого века</w:t>
      </w:r>
      <w:r>
        <w:rPr>
          <w:rFonts w:ascii="Times New Roman" w:hAnsi="Times New Roman" w:cs="Times New Roman"/>
          <w:sz w:val="24"/>
          <w:szCs w:val="24"/>
        </w:rPr>
        <w:t xml:space="preserve"> крупная японская компания, специализирующаяся на внедрении новейших технологий, провела исследование на предмет применения  наилучших методик для подготовки специалистов </w:t>
      </w:r>
      <w:r w:rsidR="00E57F92">
        <w:rPr>
          <w:rFonts w:ascii="Times New Roman" w:hAnsi="Times New Roman" w:cs="Times New Roman"/>
          <w:sz w:val="24"/>
          <w:szCs w:val="24"/>
        </w:rPr>
        <w:t>по разным направлениям. Десять лет поиска увенчались успехом. Наилучшей методикой, к всеобщему удивлению, оказалась каллиграфия. Было рекомендовано ввести каллиграфию с 1 по 11 классы  в школах и в вузах, чтобы сформировать у подрастающего поколения необходимые качества для внедрения инновационных технологий.</w:t>
      </w:r>
      <w:r w:rsidR="006C1A80">
        <w:rPr>
          <w:rFonts w:ascii="Times New Roman" w:hAnsi="Times New Roman" w:cs="Times New Roman"/>
          <w:sz w:val="24"/>
          <w:szCs w:val="24"/>
        </w:rPr>
        <w:t xml:space="preserve"> </w:t>
      </w:r>
      <w:r w:rsidR="00E57F92">
        <w:rPr>
          <w:rFonts w:ascii="Times New Roman" w:hAnsi="Times New Roman" w:cs="Times New Roman"/>
          <w:sz w:val="24"/>
          <w:szCs w:val="24"/>
        </w:rPr>
        <w:t xml:space="preserve"> Многие крупные японские компа</w:t>
      </w:r>
      <w:r w:rsidR="00540007">
        <w:rPr>
          <w:rFonts w:ascii="Times New Roman" w:hAnsi="Times New Roman" w:cs="Times New Roman"/>
          <w:sz w:val="24"/>
          <w:szCs w:val="24"/>
        </w:rPr>
        <w:t xml:space="preserve">нии приглашают учителей на занятия каллиграфией с сотрудниками для здоровья и развития творческого потенциала. </w:t>
      </w:r>
    </w:p>
    <w:p w:rsidR="008E7C1C" w:rsidRDefault="00540007" w:rsidP="008E7C1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Китайские специалисты утверждают, занятия письмом положительно влияют на мозговую активность человека и продолжительность жизни. Так как акт письма самый трудоемкий и сложный, это развивает спину, плечи, пальцы, нервы. Процесс письма восстанавливает дыхание, развивает воображение,</w:t>
      </w:r>
      <w:r w:rsidR="006C1A80">
        <w:rPr>
          <w:rFonts w:ascii="Times New Roman" w:hAnsi="Times New Roman" w:cs="Times New Roman"/>
          <w:sz w:val="24"/>
          <w:szCs w:val="24"/>
        </w:rPr>
        <w:t xml:space="preserve"> внимательность, наблюдательность, </w:t>
      </w:r>
      <w:r>
        <w:rPr>
          <w:rFonts w:ascii="Times New Roman" w:hAnsi="Times New Roman" w:cs="Times New Roman"/>
          <w:sz w:val="24"/>
          <w:szCs w:val="24"/>
        </w:rPr>
        <w:t>стимулирует работу мозга, развивает мелкую моторику.</w:t>
      </w:r>
      <w:r w:rsidR="006C1A80">
        <w:rPr>
          <w:rFonts w:ascii="Times New Roman" w:hAnsi="Times New Roman" w:cs="Times New Roman"/>
          <w:sz w:val="24"/>
          <w:szCs w:val="24"/>
        </w:rPr>
        <w:t xml:space="preserve"> Каллиграфия продлевает жизнь. Нет таких болезней, которые не поддались бы излечению.</w:t>
      </w:r>
      <w:r w:rsidR="006C1A80" w:rsidRPr="006C1A80">
        <w:rPr>
          <w:rFonts w:ascii="Times New Roman" w:eastAsia="Times New Roman" w:hAnsi="Times New Roman" w:cs="Times New Roman"/>
          <w:color w:val="000080"/>
          <w:sz w:val="36"/>
          <w:szCs w:val="36"/>
          <w:lang w:eastAsia="ru-RU"/>
        </w:rPr>
        <w:t xml:space="preserve"> </w:t>
      </w:r>
      <w:r w:rsidR="006C1A80" w:rsidRPr="006C1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Результаты показ</w:t>
      </w:r>
      <w:r w:rsidR="006C1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ывают, что</w:t>
      </w:r>
      <w:r w:rsidR="006C1A80" w:rsidRPr="006C1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занятия каллиграфически</w:t>
      </w:r>
      <w:r w:rsidR="006C1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 письмом способствуют расслаблению и эмоциональному спокойствию</w:t>
      </w:r>
      <w:r w:rsidR="006C1A80" w:rsidRPr="006C1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выражающиеся в равномерном дыхании, замедлении пульса, снижении кровяного давления и уменьшении мускульного напряжения. Улучшаются ответная реакция, способность к дифференциации и определению фигур, а также способно</w:t>
      </w:r>
      <w:r w:rsidR="006C1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сть к ориентации в пространстве, снижается </w:t>
      </w:r>
      <w:proofErr w:type="spellStart"/>
      <w:r w:rsidR="006C1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гиперактивность</w:t>
      </w:r>
      <w:proofErr w:type="spellEnd"/>
      <w:r w:rsidR="006C1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6C1A80" w:rsidRPr="006C1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8E7C1C" w:rsidRDefault="008E7C1C" w:rsidP="008E7C1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E7C1C" w:rsidRDefault="008E7C1C" w:rsidP="008E7C1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В XIX веке в русской школе каллиграфии  основной принцип</w:t>
      </w:r>
      <w:r w:rsidRPr="008E7C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образовательного</w:t>
      </w:r>
      <w:r w:rsidRPr="008E7C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процесса заключался в следующем: прежде чем заниматься науками, искусством и ремеслами, необходимо с помощью каллиграфии заложить крепкий фундамент – основу, состоящую из трёх важных элементов: терпения, умения работать и волевого импульса. </w:t>
      </w:r>
    </w:p>
    <w:p w:rsidR="00E6789B" w:rsidRDefault="008E7C1C" w:rsidP="00E6789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E7C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</w:t>
      </w:r>
      <w:r w:rsidRPr="008E7C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Художники дают каллиграфии разнообразные поэтичные сравнения и определения. Одни видят в искусно прописанных буквах застывшую музыку и её ритм, другие – пластику танца. </w:t>
      </w:r>
    </w:p>
    <w:p w:rsidR="00E6789B" w:rsidRDefault="00E6789B" w:rsidP="00E6789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6789B" w:rsidRPr="00EA1B8F" w:rsidRDefault="00E6789B" w:rsidP="00EA1B8F">
      <w:pPr>
        <w:jc w:val="both"/>
        <w:rPr>
          <w:rFonts w:ascii="Times New Roman" w:hAnsi="Times New Roman" w:cs="Times New Roman"/>
          <w:sz w:val="24"/>
          <w:szCs w:val="24"/>
        </w:rPr>
      </w:pPr>
      <w:r w:rsidRPr="00E6789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6789B">
        <w:rPr>
          <w:rFonts w:ascii="Times New Roman" w:hAnsi="Times New Roman" w:cs="Times New Roman"/>
          <w:sz w:val="24"/>
          <w:szCs w:val="24"/>
        </w:rPr>
        <w:t xml:space="preserve"> Овладение навыком письма - длительный и трудоёмкий проц</w:t>
      </w:r>
      <w:r>
        <w:rPr>
          <w:rFonts w:ascii="Times New Roman" w:hAnsi="Times New Roman" w:cs="Times New Roman"/>
          <w:sz w:val="24"/>
          <w:szCs w:val="24"/>
        </w:rPr>
        <w:t>есс. П</w:t>
      </w:r>
      <w:r w:rsidRPr="00E6789B">
        <w:rPr>
          <w:rFonts w:ascii="Times New Roman" w:hAnsi="Times New Roman" w:cs="Times New Roman"/>
          <w:sz w:val="24"/>
          <w:szCs w:val="24"/>
        </w:rPr>
        <w:t>одобранные упражнения способствуют развитию мелкой моторики и координации движения руки, формированию навыков анализа, сравнения, распознавания, а также зрительного восприятия, произвольного внимания.</w:t>
      </w:r>
    </w:p>
    <w:p w:rsidR="00E6789B" w:rsidRPr="00E6789B" w:rsidRDefault="00E6789B" w:rsidP="00E6789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789B">
        <w:rPr>
          <w:rFonts w:ascii="Times New Roman" w:hAnsi="Times New Roman" w:cs="Times New Roman"/>
          <w:sz w:val="24"/>
          <w:szCs w:val="24"/>
        </w:rPr>
        <w:t xml:space="preserve">В период школьного обучения каллиграфия, прямо или косвенно, взаимодействует с другими дисциплинами. Это способствует выстраиванию устойчивых </w:t>
      </w:r>
      <w:proofErr w:type="spellStart"/>
      <w:r w:rsidRPr="00E6789B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E6789B">
        <w:rPr>
          <w:rFonts w:ascii="Times New Roman" w:hAnsi="Times New Roman" w:cs="Times New Roman"/>
          <w:sz w:val="24"/>
          <w:szCs w:val="24"/>
        </w:rPr>
        <w:t xml:space="preserve"> связей. </w:t>
      </w:r>
    </w:p>
    <w:p w:rsidR="00E6789B" w:rsidRPr="00E6789B" w:rsidRDefault="00E6789B" w:rsidP="00E6789B">
      <w:pPr>
        <w:pStyle w:val="a4"/>
        <w:ind w:firstLine="708"/>
        <w:jc w:val="both"/>
        <w:rPr>
          <w:b/>
          <w:bCs/>
        </w:rPr>
      </w:pPr>
      <w:r w:rsidRPr="00E6789B">
        <w:t xml:space="preserve">Программа </w:t>
      </w:r>
      <w:r w:rsidR="00F4105E">
        <w:t xml:space="preserve"> разработана для учащихся 1 </w:t>
      </w:r>
      <w:r w:rsidRPr="00E6789B">
        <w:t xml:space="preserve">классов </w:t>
      </w:r>
    </w:p>
    <w:p w:rsidR="00E6789B" w:rsidRPr="00E6789B" w:rsidRDefault="00E6789B" w:rsidP="00E6789B">
      <w:pPr>
        <w:pStyle w:val="a4"/>
        <w:jc w:val="both"/>
      </w:pPr>
      <w:r w:rsidRPr="00E6789B">
        <w:rPr>
          <w:b/>
          <w:bCs/>
        </w:rPr>
        <w:lastRenderedPageBreak/>
        <w:t>Цель программы:</w:t>
      </w:r>
    </w:p>
    <w:p w:rsidR="00E6789B" w:rsidRPr="00E6789B" w:rsidRDefault="00E6789B" w:rsidP="00E6789B">
      <w:pPr>
        <w:pStyle w:val="a4"/>
        <w:jc w:val="both"/>
      </w:pPr>
      <w:r w:rsidRPr="00E6789B">
        <w:t>Формирование основ осознанного правильного каллиграфического письма.</w:t>
      </w:r>
    </w:p>
    <w:p w:rsidR="00E6789B" w:rsidRPr="00E6789B" w:rsidRDefault="00E6789B" w:rsidP="00E6789B">
      <w:pPr>
        <w:pStyle w:val="a4"/>
        <w:jc w:val="both"/>
        <w:rPr>
          <w:i/>
          <w:iCs/>
        </w:rPr>
      </w:pPr>
      <w:r w:rsidRPr="00E6789B">
        <w:t xml:space="preserve"> </w:t>
      </w:r>
      <w:r w:rsidRPr="00E6789B">
        <w:rPr>
          <w:b/>
          <w:bCs/>
        </w:rPr>
        <w:t>Задачи программы:</w:t>
      </w:r>
    </w:p>
    <w:p w:rsidR="00E6789B" w:rsidRPr="00E6789B" w:rsidRDefault="00E6789B" w:rsidP="00E6789B">
      <w:pPr>
        <w:pStyle w:val="a4"/>
        <w:jc w:val="both"/>
      </w:pPr>
      <w:r w:rsidRPr="00E6789B">
        <w:rPr>
          <w:i/>
          <w:iCs/>
        </w:rPr>
        <w:t xml:space="preserve">Обучающие: </w:t>
      </w:r>
    </w:p>
    <w:p w:rsidR="00E6789B" w:rsidRPr="00E6789B" w:rsidRDefault="00E6789B" w:rsidP="00E6789B">
      <w:pPr>
        <w:numPr>
          <w:ilvl w:val="0"/>
          <w:numId w:val="4"/>
        </w:numPr>
        <w:suppressAutoHyphens/>
        <w:spacing w:before="28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89B">
        <w:rPr>
          <w:rFonts w:ascii="Times New Roman" w:hAnsi="Times New Roman" w:cs="Times New Roman"/>
          <w:sz w:val="24"/>
          <w:szCs w:val="24"/>
        </w:rPr>
        <w:t xml:space="preserve">Учить писать быстро, правильно, красиво. </w:t>
      </w:r>
    </w:p>
    <w:p w:rsidR="00E6789B" w:rsidRPr="00E6789B" w:rsidRDefault="00E6789B" w:rsidP="00E6789B">
      <w:pPr>
        <w:numPr>
          <w:ilvl w:val="0"/>
          <w:numId w:val="4"/>
        </w:numPr>
        <w:suppressAutoHyphens/>
        <w:spacing w:after="28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6789B">
        <w:rPr>
          <w:rFonts w:ascii="Times New Roman" w:hAnsi="Times New Roman" w:cs="Times New Roman"/>
          <w:sz w:val="24"/>
          <w:szCs w:val="24"/>
        </w:rPr>
        <w:t>Формировать гигиену письма; умение ориентироваться на листе бумаги, умение проводить графический анализ буквы.</w:t>
      </w:r>
    </w:p>
    <w:p w:rsidR="00E6789B" w:rsidRPr="00E6789B" w:rsidRDefault="00E6789B" w:rsidP="00E6789B">
      <w:pPr>
        <w:pStyle w:val="a4"/>
        <w:jc w:val="both"/>
      </w:pPr>
      <w:r w:rsidRPr="00E6789B">
        <w:rPr>
          <w:i/>
          <w:iCs/>
        </w:rPr>
        <w:t>Развивающие:</w:t>
      </w:r>
    </w:p>
    <w:p w:rsidR="00E6789B" w:rsidRPr="00E6789B" w:rsidRDefault="00E6789B" w:rsidP="00EA1B8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89B">
        <w:rPr>
          <w:rFonts w:ascii="Times New Roman" w:hAnsi="Times New Roman" w:cs="Times New Roman"/>
          <w:sz w:val="24"/>
          <w:szCs w:val="24"/>
        </w:rPr>
        <w:t>Способствовать развитию основных процессов мышления (анализ, синтез, сравнение).</w:t>
      </w:r>
    </w:p>
    <w:p w:rsidR="00EA1B8F" w:rsidRDefault="00E6789B" w:rsidP="00EA1B8F">
      <w:pPr>
        <w:numPr>
          <w:ilvl w:val="0"/>
          <w:numId w:val="3"/>
        </w:numPr>
        <w:suppressAutoHyphens/>
        <w:spacing w:after="28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6789B">
        <w:rPr>
          <w:rFonts w:ascii="Times New Roman" w:hAnsi="Times New Roman" w:cs="Times New Roman"/>
          <w:sz w:val="24"/>
          <w:szCs w:val="24"/>
        </w:rPr>
        <w:t>Развивать мелкую моторику пальцев рук, наблюдательность, культуру речи; творческое мышление и образное воображение, познавательные возможности детей</w:t>
      </w:r>
      <w:r w:rsidR="00EA1B8F">
        <w:rPr>
          <w:rFonts w:ascii="Times New Roman" w:hAnsi="Times New Roman" w:cs="Times New Roman"/>
          <w:sz w:val="24"/>
          <w:szCs w:val="24"/>
        </w:rPr>
        <w:t>.</w:t>
      </w:r>
    </w:p>
    <w:p w:rsidR="00E6789B" w:rsidRPr="00E6789B" w:rsidRDefault="00E6789B" w:rsidP="00EA1B8F">
      <w:pPr>
        <w:pStyle w:val="a4"/>
        <w:spacing w:before="0"/>
        <w:jc w:val="both"/>
      </w:pPr>
      <w:r w:rsidRPr="00E6789B">
        <w:rPr>
          <w:i/>
          <w:iCs/>
        </w:rPr>
        <w:t xml:space="preserve">Воспитательные: </w:t>
      </w:r>
    </w:p>
    <w:p w:rsidR="00E6789B" w:rsidRPr="00E6789B" w:rsidRDefault="00E6789B" w:rsidP="00E6789B">
      <w:pPr>
        <w:numPr>
          <w:ilvl w:val="0"/>
          <w:numId w:val="2"/>
        </w:numPr>
        <w:suppressAutoHyphens/>
        <w:spacing w:before="28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89B">
        <w:rPr>
          <w:rFonts w:ascii="Times New Roman" w:hAnsi="Times New Roman" w:cs="Times New Roman"/>
          <w:sz w:val="24"/>
          <w:szCs w:val="24"/>
        </w:rPr>
        <w:t>Воспитывать прилежание, аккуратность, усидчивость, сдержанность, трудолюбие, положительного отношения к процессу письма.</w:t>
      </w:r>
    </w:p>
    <w:p w:rsidR="0099523F" w:rsidRPr="00F53256" w:rsidRDefault="00E6789B" w:rsidP="00F53256">
      <w:pPr>
        <w:pStyle w:val="a4"/>
        <w:numPr>
          <w:ilvl w:val="0"/>
          <w:numId w:val="2"/>
        </w:numPr>
        <w:spacing w:before="0"/>
        <w:jc w:val="both"/>
        <w:rPr>
          <w:i/>
        </w:rPr>
      </w:pPr>
      <w:r w:rsidRPr="00E6789B">
        <w:t xml:space="preserve">Прививать любовь к русскому языку, </w:t>
      </w:r>
      <w:r w:rsidR="00EA1B8F">
        <w:t xml:space="preserve">литературе, </w:t>
      </w:r>
      <w:r w:rsidRPr="00E6789B">
        <w:t>желание успешно учиться.</w:t>
      </w:r>
    </w:p>
    <w:p w:rsidR="00077EE8" w:rsidRPr="00F53256" w:rsidRDefault="00CE194E" w:rsidP="00F5325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bCs/>
          <w:sz w:val="24"/>
          <w:szCs w:val="24"/>
        </w:rPr>
        <w:t xml:space="preserve">Программа </w:t>
      </w:r>
      <w:r w:rsidR="00590F8B" w:rsidRPr="00590F8B">
        <w:rPr>
          <w:rFonts w:ascii="Times New Roman" w:hAnsi="Times New Roman" w:cs="Times New Roman"/>
          <w:b/>
          <w:bCs/>
          <w:i/>
          <w:sz w:val="24"/>
          <w:szCs w:val="24"/>
        </w:rPr>
        <w:t>«</w:t>
      </w:r>
      <w:r w:rsidR="0021749C">
        <w:rPr>
          <w:rFonts w:ascii="Times New Roman" w:hAnsi="Times New Roman" w:cs="Times New Roman"/>
          <w:b/>
          <w:bCs/>
          <w:i/>
          <w:sz w:val="24"/>
          <w:szCs w:val="24"/>
        </w:rPr>
        <w:t>Каллиграфия</w:t>
      </w:r>
      <w:r w:rsidRPr="00590F8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» </w:t>
      </w:r>
      <w:r w:rsidRPr="00590F8B">
        <w:rPr>
          <w:rFonts w:ascii="Times New Roman" w:hAnsi="Times New Roman" w:cs="Times New Roman"/>
          <w:sz w:val="24"/>
          <w:szCs w:val="24"/>
        </w:rPr>
        <w:t xml:space="preserve">создана на основе федерального компонента государственного стандарта начального общего образования. В соответствии с </w:t>
      </w:r>
      <w:r w:rsidRPr="00590F8B">
        <w:rPr>
          <w:rFonts w:ascii="Times New Roman" w:hAnsi="Times New Roman" w:cs="Times New Roman"/>
          <w:b/>
          <w:i/>
          <w:sz w:val="24"/>
          <w:szCs w:val="24"/>
        </w:rPr>
        <w:t>планом внеурочной деятельности</w:t>
      </w:r>
      <w:r w:rsidRPr="00590F8B">
        <w:rPr>
          <w:rFonts w:ascii="Times New Roman" w:hAnsi="Times New Roman" w:cs="Times New Roman"/>
          <w:sz w:val="24"/>
          <w:szCs w:val="24"/>
        </w:rPr>
        <w:t xml:space="preserve">  по 1 часу в неделю всего 33 часа </w:t>
      </w:r>
      <w:r w:rsidR="00F4105E">
        <w:rPr>
          <w:rFonts w:ascii="Times New Roman" w:hAnsi="Times New Roman" w:cs="Times New Roman"/>
          <w:sz w:val="24"/>
          <w:szCs w:val="24"/>
        </w:rPr>
        <w:t>в 1 классе.</w:t>
      </w:r>
    </w:p>
    <w:p w:rsidR="00CE194E" w:rsidRDefault="00CE194E" w:rsidP="00077EE8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Общая характеристика курса.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0BA1">
        <w:rPr>
          <w:rFonts w:ascii="Times New Roman" w:hAnsi="Times New Roman"/>
          <w:sz w:val="24"/>
          <w:szCs w:val="24"/>
        </w:rPr>
        <w:t>Каллиграфия – это искусство писать чётким красивым почерком</w:t>
      </w:r>
      <w:r>
        <w:rPr>
          <w:rFonts w:ascii="Times New Roman" w:hAnsi="Times New Roman"/>
          <w:sz w:val="24"/>
          <w:szCs w:val="24"/>
        </w:rPr>
        <w:t>. Заглядывая в тетради учеников, мы с каждым разом всё больше и больше убеждаемся в том, что у большинства из них далеко не каллиграфический почерк.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Каллиграфией дети начинают заниматься с первого класса и продолжают формировать каллиграфические навыки в последующих классах. Работа по каллиграфии начинается с первых дней поступления ребёнка в школу.</w:t>
      </w:r>
    </w:p>
    <w:p w:rsidR="00CE194E" w:rsidRPr="001678E1" w:rsidRDefault="00CE194E" w:rsidP="00077EE8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Систематическое использование методов и приёмов обучению каллиграфии способствует совершенствованию и формированию </w:t>
      </w:r>
      <w:proofErr w:type="spellStart"/>
      <w:r>
        <w:rPr>
          <w:rFonts w:ascii="Times New Roman" w:hAnsi="Times New Roman"/>
          <w:sz w:val="24"/>
          <w:szCs w:val="24"/>
        </w:rPr>
        <w:t>общеучебных</w:t>
      </w:r>
      <w:proofErr w:type="spellEnd"/>
      <w:r>
        <w:rPr>
          <w:rFonts w:ascii="Times New Roman" w:hAnsi="Times New Roman"/>
          <w:sz w:val="24"/>
          <w:szCs w:val="24"/>
        </w:rPr>
        <w:t xml:space="preserve"> навыков младших школьников, которые необходимы им на протяжении всей учебной деятельности и изучения русского языка и других школьных дисциплин.</w:t>
      </w:r>
    </w:p>
    <w:p w:rsidR="00CE194E" w:rsidRDefault="001678E1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Достижение </w:t>
      </w:r>
      <w:r w:rsidR="00CE194E" w:rsidRPr="00FB638F">
        <w:rPr>
          <w:rFonts w:ascii="Times New Roman" w:hAnsi="Times New Roman"/>
          <w:sz w:val="24"/>
          <w:szCs w:val="24"/>
        </w:rPr>
        <w:t xml:space="preserve"> цели</w:t>
      </w:r>
      <w:r>
        <w:rPr>
          <w:rFonts w:ascii="Times New Roman" w:hAnsi="Times New Roman"/>
          <w:sz w:val="24"/>
          <w:szCs w:val="24"/>
        </w:rPr>
        <w:t xml:space="preserve"> по </w:t>
      </w:r>
      <w:r w:rsidR="00CE194E" w:rsidRPr="00FB638F">
        <w:rPr>
          <w:rFonts w:ascii="Times New Roman" w:hAnsi="Times New Roman"/>
          <w:sz w:val="24"/>
          <w:szCs w:val="24"/>
        </w:rPr>
        <w:t xml:space="preserve"> </w:t>
      </w:r>
      <w:r w:rsidR="009D7B36">
        <w:rPr>
          <w:rFonts w:ascii="Times New Roman" w:hAnsi="Times New Roman"/>
          <w:sz w:val="24"/>
          <w:szCs w:val="24"/>
        </w:rPr>
        <w:t>формировани</w:t>
      </w:r>
      <w:r>
        <w:rPr>
          <w:rFonts w:ascii="Times New Roman" w:hAnsi="Times New Roman"/>
          <w:sz w:val="24"/>
          <w:szCs w:val="24"/>
        </w:rPr>
        <w:t>ю графически правильного, чёткого, достаточного скорого письма</w:t>
      </w:r>
      <w:r w:rsidRPr="00FB638F">
        <w:rPr>
          <w:rFonts w:ascii="Times New Roman" w:hAnsi="Times New Roman"/>
          <w:sz w:val="24"/>
          <w:szCs w:val="24"/>
        </w:rPr>
        <w:t xml:space="preserve"> </w:t>
      </w:r>
      <w:r w:rsidR="00CE194E" w:rsidRPr="00FB638F">
        <w:rPr>
          <w:rFonts w:ascii="Times New Roman" w:hAnsi="Times New Roman"/>
          <w:sz w:val="24"/>
          <w:szCs w:val="24"/>
        </w:rPr>
        <w:t xml:space="preserve">зависит от решения многих </w:t>
      </w:r>
      <w:r w:rsidR="00CE194E" w:rsidRPr="004D04A1">
        <w:rPr>
          <w:rFonts w:ascii="Times New Roman" w:hAnsi="Times New Roman"/>
          <w:sz w:val="24"/>
          <w:szCs w:val="24"/>
        </w:rPr>
        <w:t>задач</w:t>
      </w:r>
      <w:r>
        <w:rPr>
          <w:rFonts w:ascii="Times New Roman" w:hAnsi="Times New Roman"/>
          <w:sz w:val="24"/>
          <w:szCs w:val="24"/>
        </w:rPr>
        <w:t>, встающих перед учителем.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Помимо общих задач работы со всем классом учитель ставит себе задачи по исправлению тех или иных недостатков при письме у отдельных учеников. Формирование навыка письма основывается на определённых принципах обучения.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Принципы обучения каллиграфии включают  как </w:t>
      </w:r>
      <w:proofErr w:type="spellStart"/>
      <w:r>
        <w:rPr>
          <w:rFonts w:ascii="Times New Roman" w:hAnsi="Times New Roman"/>
          <w:sz w:val="24"/>
          <w:szCs w:val="24"/>
        </w:rPr>
        <w:t>общедидактические</w:t>
      </w:r>
      <w:proofErr w:type="spellEnd"/>
      <w:r>
        <w:rPr>
          <w:rFonts w:ascii="Times New Roman" w:hAnsi="Times New Roman"/>
          <w:sz w:val="24"/>
          <w:szCs w:val="24"/>
        </w:rPr>
        <w:t xml:space="preserve">, так и специфические принципы формирования графических навыков письма. 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 xml:space="preserve">Так, принцип наглядности, особенно важен в обучении каллиграфии. Он обеспечивается демонстрацией учителем процесса письма на доске и в тетрадях учеников, применением прописей и других пособий. Невозможно обучать каллиграфии, давая только устные знания, так как путь подражания почерку учителя и копирование образцов хорошего письма </w:t>
      </w:r>
      <w:r w:rsidRPr="00817D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один из основных путей формирования чёткого почерка.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Очень важно, чтобы обучение графическим навыкам письма было сознательным. Учащиеся должны знать, как и в каком порядке пишется та или иная буква, как она соединяется с другими буквами; знать, зачем мы пишем с наклоном, и как получается наклон при письме, какой должна быть высота букв, как держать р</w:t>
      </w:r>
      <w:r w:rsidR="00337FBA">
        <w:rPr>
          <w:rFonts w:ascii="Times New Roman" w:hAnsi="Times New Roman"/>
          <w:sz w:val="24"/>
          <w:szCs w:val="24"/>
        </w:rPr>
        <w:t>учку, сидеть при письме</w:t>
      </w:r>
      <w:r>
        <w:rPr>
          <w:rFonts w:ascii="Times New Roman" w:hAnsi="Times New Roman"/>
          <w:sz w:val="24"/>
          <w:szCs w:val="24"/>
        </w:rPr>
        <w:t>. Сознательному усвоению графических навыков письма способствует также умение детей замечать и исправлять свои и чужие недочёты.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Принцип повторности необходим для развития автоматизации навыков письма. В процессе упражнения всякий навык закрепляется и совершенствуется , приобретает точность и скорость. Но любое упражнение должно быть сознательным и эффективным. Обучение графическим навыкам письма обязательно проводится с учётом особенностей детей: развития восприятия, скорости движения, анатомического  аппарата движения кисти и нервно – мышечного управления движениями со стороны центральной нервной системы. Особенности развития организма ребёнка учитываются при дозировке количества письменных упражнений и скорости их выполнения.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Важно, чтобы обучение несколько опережало развитие детей и способствовало дальнейшему формированию. Это и предусматривает принцип постепенного нарастания трудностей – переход от простого к сложному, который происходит в процессе работы над форма</w:t>
      </w:r>
      <w:r w:rsidR="00337FBA">
        <w:rPr>
          <w:rFonts w:ascii="Times New Roman" w:hAnsi="Times New Roman"/>
          <w:sz w:val="24"/>
          <w:szCs w:val="24"/>
        </w:rPr>
        <w:t>ми букв</w:t>
      </w:r>
      <w:r>
        <w:rPr>
          <w:rFonts w:ascii="Times New Roman" w:hAnsi="Times New Roman"/>
          <w:sz w:val="24"/>
          <w:szCs w:val="24"/>
        </w:rPr>
        <w:t>.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Непосредственно организация работы над формами букв называется в каллиграфии генетическим принципом. Обучая детей каллиграфии, учитель должен опираться на принцип учёта индивидуальных особенностей детей: хорошо знать способности детей к письму, учитывать особенности зрения, замечать отклонения в моторике. Такое знание возможностей учеников позволяет учителю правильно организовывать работу, подбирать индивидуальные задания ученикам, давать конкретные советы родителям.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Работа по каллиграфии направлена на формирование двигательного навыка, поэтому опора на закономерности формирования данных навыков письма очень важна во время занятий, чтобы процесс письма был удобен  для пишущего, и способствовал овладению наиболее прочными и скорыми движениями всех звеньев руки.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Организация работы по каллиграфии направлена на совершенствование основных </w:t>
      </w:r>
      <w:proofErr w:type="spellStart"/>
      <w:r>
        <w:rPr>
          <w:rFonts w:ascii="Times New Roman" w:hAnsi="Times New Roman"/>
          <w:sz w:val="24"/>
          <w:szCs w:val="24"/>
        </w:rPr>
        <w:t>общеучебных</w:t>
      </w:r>
      <w:proofErr w:type="spellEnd"/>
      <w:r>
        <w:rPr>
          <w:rFonts w:ascii="Times New Roman" w:hAnsi="Times New Roman"/>
          <w:sz w:val="24"/>
          <w:szCs w:val="24"/>
        </w:rPr>
        <w:t xml:space="preserve"> навыков: грамотного письма, беглого и осознанного чтения, правильного написания элементов каллиграфии.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Основные методические приёмы обучения каллиграфическим навыкам письма: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Первостепенное значение при обучении каллиграфии имеют показ учителем процесса письма и объяснение способов написания букв, слогов, слов, предложений во время этого показа.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Списывание учащимися с готового  образца – прописей, образца учителя на доске или в тетради. Приём основан на том, что учащиеся подражают, воспроизводят образцы письма.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 Копировальный способ следует применять ограниченно в связи с тем, что обведение образца осуществляется учащимися без достаточного осознания процесса письма и даже видения формы буквы. Важно, чтобы копирование осуществлялось как письмо правильными движениями, так как в противном случае копирование не даёт нужного эффекта и может привести к закреплению неправильных движений.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Воображаемое письмо, или письмо в воздухе заключается в опоре учащихся на двигательные ощущения и на зрительно воспринимаемый образец.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Анализ формы букв, который может осуществляться разными способами. Можно анализировать формы буквы, раскладывать её на составляющие, зрительно выделяемые элементы.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Письмо под счёт, или в такт счёту способствует выработке плавного, ритмичного письма в определённом темпе.</w:t>
      </w:r>
    </w:p>
    <w:p w:rsidR="00CE194E" w:rsidRDefault="00CE194E" w:rsidP="00077EE8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 курса в учебном плане.</w:t>
      </w:r>
    </w:p>
    <w:p w:rsidR="00CE194E" w:rsidRPr="00DE40F0" w:rsidRDefault="00CE194E" w:rsidP="00077EE8">
      <w:pPr>
        <w:spacing w:line="276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40F0">
        <w:rPr>
          <w:rFonts w:ascii="Times New Roman" w:eastAsia="Calibri" w:hAnsi="Times New Roman"/>
          <w:sz w:val="24"/>
          <w:szCs w:val="24"/>
        </w:rPr>
        <w:t>Программа по каллиграфии рассчитана на проведе</w:t>
      </w:r>
      <w:r w:rsidR="00F53256">
        <w:rPr>
          <w:rFonts w:ascii="Times New Roman" w:eastAsia="Calibri" w:hAnsi="Times New Roman"/>
          <w:sz w:val="24"/>
          <w:szCs w:val="24"/>
        </w:rPr>
        <w:t xml:space="preserve">ние </w:t>
      </w:r>
      <w:r w:rsidR="00F4105E">
        <w:rPr>
          <w:rFonts w:ascii="Times New Roman" w:eastAsia="Calibri" w:hAnsi="Times New Roman"/>
          <w:sz w:val="24"/>
          <w:szCs w:val="24"/>
        </w:rPr>
        <w:t xml:space="preserve"> занятий с детьми  1</w:t>
      </w:r>
      <w:r w:rsidRPr="00DE40F0">
        <w:rPr>
          <w:rFonts w:ascii="Times New Roman" w:eastAsia="Calibri" w:hAnsi="Times New Roman"/>
          <w:sz w:val="24"/>
          <w:szCs w:val="24"/>
        </w:rPr>
        <w:t xml:space="preserve"> класса. Зан</w:t>
      </w:r>
      <w:r w:rsidR="00337FBA">
        <w:rPr>
          <w:rFonts w:ascii="Times New Roman" w:eastAsia="Calibri" w:hAnsi="Times New Roman"/>
          <w:sz w:val="24"/>
          <w:szCs w:val="24"/>
        </w:rPr>
        <w:t xml:space="preserve">ятия проводятся 1 раз в неделю. </w:t>
      </w:r>
      <w:r w:rsidR="00F4105E">
        <w:rPr>
          <w:rFonts w:ascii="Times New Roman" w:eastAsia="Calibri" w:hAnsi="Times New Roman"/>
          <w:sz w:val="24"/>
          <w:szCs w:val="24"/>
        </w:rPr>
        <w:t xml:space="preserve"> В 1 классе всего 33 часа </w:t>
      </w:r>
      <w:r w:rsidRPr="00DE40F0">
        <w:rPr>
          <w:rFonts w:ascii="Times New Roman" w:eastAsia="Calibri" w:hAnsi="Times New Roman"/>
          <w:sz w:val="24"/>
          <w:szCs w:val="24"/>
        </w:rPr>
        <w:t xml:space="preserve"> в год.</w:t>
      </w:r>
    </w:p>
    <w:p w:rsidR="00CE194E" w:rsidRPr="00DE40F0" w:rsidRDefault="00CE194E" w:rsidP="00CE194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Личностные, </w:t>
      </w:r>
      <w:proofErr w:type="spellStart"/>
      <w:r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и предметные результаты.</w:t>
      </w:r>
    </w:p>
    <w:p w:rsidR="00CE194E" w:rsidRDefault="00CE194E" w:rsidP="00CE194E">
      <w:pPr>
        <w:spacing w:line="240" w:lineRule="auto"/>
        <w:rPr>
          <w:rFonts w:ascii="Times New Roman" w:hAnsi="Times New Roman"/>
          <w:sz w:val="24"/>
          <w:szCs w:val="24"/>
        </w:rPr>
      </w:pPr>
      <w:r w:rsidRPr="00DE40F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Реализация программы кружка обеспечивает достижение учащимися начальной школы следующих личностных, </w:t>
      </w:r>
      <w:proofErr w:type="spellStart"/>
      <w:r>
        <w:rPr>
          <w:rFonts w:ascii="Times New Roman" w:hAnsi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r w:rsidRPr="00DE40F0">
        <w:rPr>
          <w:rFonts w:ascii="Times New Roman" w:hAnsi="Times New Roman"/>
          <w:sz w:val="24"/>
          <w:szCs w:val="24"/>
        </w:rPr>
        <w:t>предметных результатов.</w:t>
      </w:r>
    </w:p>
    <w:p w:rsidR="00F53256" w:rsidRPr="00590F8B" w:rsidRDefault="00F53256" w:rsidP="00F53256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:rsidR="00F53256" w:rsidRPr="00590F8B" w:rsidRDefault="00F53256" w:rsidP="00F53256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t>развитие навыков сотрудничества со взрослыми и сверстниками;</w:t>
      </w:r>
    </w:p>
    <w:p w:rsidR="00F53256" w:rsidRPr="00590F8B" w:rsidRDefault="00F53256" w:rsidP="00F53256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t>принятие и освоение социальной роли обучающего, развитие мотивов учебной деятельности и формирование личностного смысла учения.</w:t>
      </w:r>
    </w:p>
    <w:p w:rsidR="00F53256" w:rsidRPr="00590F8B" w:rsidRDefault="00F53256" w:rsidP="00F53256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t>формирование уважительного отношения к иному мнению;</w:t>
      </w:r>
    </w:p>
    <w:p w:rsidR="00F53256" w:rsidRPr="00590F8B" w:rsidRDefault="00F53256" w:rsidP="00F53256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эмоционально – нрав</w:t>
      </w:r>
      <w:r w:rsidR="00A85D16">
        <w:rPr>
          <w:rFonts w:ascii="Times New Roman" w:hAnsi="Times New Roman" w:cs="Times New Roman"/>
          <w:sz w:val="24"/>
          <w:szCs w:val="24"/>
        </w:rPr>
        <w:t>ственной отзывчивости, понимания</w:t>
      </w:r>
      <w:r w:rsidRPr="00590F8B">
        <w:rPr>
          <w:rFonts w:ascii="Times New Roman" w:hAnsi="Times New Roman" w:cs="Times New Roman"/>
          <w:sz w:val="24"/>
          <w:szCs w:val="24"/>
        </w:rPr>
        <w:t xml:space="preserve"> и сопереживания чувствам других людей. </w:t>
      </w:r>
    </w:p>
    <w:p w:rsidR="00F53256" w:rsidRPr="00590F8B" w:rsidRDefault="00F53256" w:rsidP="00F53256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0F8B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590F8B">
        <w:rPr>
          <w:rFonts w:ascii="Times New Roman" w:hAnsi="Times New Roman" w:cs="Times New Roman"/>
          <w:b/>
          <w:sz w:val="24"/>
          <w:szCs w:val="24"/>
        </w:rPr>
        <w:t>:</w:t>
      </w:r>
    </w:p>
    <w:p w:rsidR="00F53256" w:rsidRPr="00590F8B" w:rsidRDefault="00F53256" w:rsidP="00F53256">
      <w:pPr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F53256" w:rsidRPr="00590F8B" w:rsidRDefault="00F53256" w:rsidP="00F53256">
      <w:pPr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F53256" w:rsidRPr="00590F8B" w:rsidRDefault="00F53256" w:rsidP="00F53256">
      <w:pPr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F53256" w:rsidRPr="00590F8B" w:rsidRDefault="00F53256" w:rsidP="00F53256">
      <w:pPr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t>формирование умения понимать причины успеха / неуспеха учебной деятельности и способности конструктивно действовать  даже в ситуации неуспеха;</w:t>
      </w:r>
    </w:p>
    <w:p w:rsidR="00F53256" w:rsidRPr="00590F8B" w:rsidRDefault="00F53256" w:rsidP="00F53256">
      <w:pPr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t>освоение начальных форм познавательной и личностной рефлексии;</w:t>
      </w:r>
    </w:p>
    <w:p w:rsidR="00F53256" w:rsidRPr="00590F8B" w:rsidRDefault="00F53256" w:rsidP="00F53256">
      <w:pPr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proofErr w:type="spellStart"/>
      <w:r w:rsidRPr="00590F8B">
        <w:rPr>
          <w:rFonts w:ascii="Times New Roman" w:hAnsi="Times New Roman" w:cs="Times New Roman"/>
          <w:sz w:val="24"/>
          <w:szCs w:val="24"/>
        </w:rPr>
        <w:t>знаково</w:t>
      </w:r>
      <w:proofErr w:type="spellEnd"/>
      <w:r w:rsidRPr="00590F8B">
        <w:rPr>
          <w:rFonts w:ascii="Times New Roman" w:hAnsi="Times New Roman" w:cs="Times New Roman"/>
          <w:sz w:val="24"/>
          <w:szCs w:val="24"/>
        </w:rPr>
        <w:t xml:space="preserve"> – символических средств представления информации для создания моделей изучаемых объектов и процессов;</w:t>
      </w:r>
    </w:p>
    <w:p w:rsidR="00F53256" w:rsidRPr="00590F8B" w:rsidRDefault="00F53256" w:rsidP="00F53256">
      <w:pPr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t>овладение логическими действиями сравнения, анализа, синтеза, обобщения, классификации, установления аналогий и причинно – следственных связей, построения рассуждений, отнесения к известным понятиям;</w:t>
      </w:r>
    </w:p>
    <w:p w:rsidR="00F53256" w:rsidRPr="00590F8B" w:rsidRDefault="00F53256" w:rsidP="00F53256">
      <w:pPr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lastRenderedPageBreak/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 точку зрения и оценку событий.</w:t>
      </w:r>
    </w:p>
    <w:p w:rsidR="00F53256" w:rsidRPr="00590F8B" w:rsidRDefault="00F53256" w:rsidP="00F53256">
      <w:pPr>
        <w:ind w:left="720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F53256" w:rsidRPr="00590F8B" w:rsidRDefault="00F53256" w:rsidP="00F53256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t>анализировать систему ориентиров на страницах прописей (точка начала движения, стрелка, указывающая направление движения) и следовать данным ориентирам. Составлять алгоритм предстоящих действий. Объяснять последовательность своих действий;</w:t>
      </w:r>
    </w:p>
    <w:p w:rsidR="00F53256" w:rsidRPr="00590F8B" w:rsidRDefault="00F53256" w:rsidP="00F53256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t>моделировать буквы из набора элементов. Анализировать деформированные буквы и цифры, определять недостающие элементы,</w:t>
      </w:r>
      <w:r>
        <w:rPr>
          <w:rFonts w:ascii="Times New Roman" w:hAnsi="Times New Roman" w:cs="Times New Roman"/>
          <w:sz w:val="24"/>
          <w:szCs w:val="24"/>
        </w:rPr>
        <w:t xml:space="preserve"> реконструировать буквы;</w:t>
      </w:r>
    </w:p>
    <w:p w:rsidR="00F53256" w:rsidRPr="00590F8B" w:rsidRDefault="00F53256" w:rsidP="00F53256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t>группировать буквы по разным основаниям: по наличию в них определённых элементов, по сходству, обозначаемых ими звуков;</w:t>
      </w:r>
    </w:p>
    <w:p w:rsidR="00F53256" w:rsidRPr="00590F8B" w:rsidRDefault="00F53256" w:rsidP="00F53256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t xml:space="preserve"> осознавать смысл написанного;</w:t>
      </w:r>
    </w:p>
    <w:p w:rsidR="00F53256" w:rsidRPr="00590F8B" w:rsidRDefault="00F53256" w:rsidP="00F53256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t>контролировать собственное написание, сравнивая его с предложенным образцом. Контролировать этапы своей работы при списывании. Принимать участие в обсуждении критериев для оценивания написанного. Оценивать собственное написание с учётом выработанных критериев (разборчивое, аккуратное начертание букв).</w:t>
      </w:r>
    </w:p>
    <w:p w:rsidR="00F53256" w:rsidRDefault="00F53256" w:rsidP="00CE194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E194E" w:rsidRDefault="00CE194E" w:rsidP="00CE194E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Контроль и оценка планируемых результатов.</w:t>
      </w:r>
    </w:p>
    <w:p w:rsidR="00CE194E" w:rsidRDefault="00CE194E" w:rsidP="00CE194E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Текущий:</w:t>
      </w:r>
    </w:p>
    <w:p w:rsidR="00CE194E" w:rsidRDefault="00CE194E" w:rsidP="00F65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прогностический, то есть проигрывание всех операций учебного действия до начала его реального выполнения;</w:t>
      </w:r>
    </w:p>
    <w:p w:rsidR="00CE194E" w:rsidRDefault="00CE194E" w:rsidP="00F65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пооперационный, то есть, контроль за правильностью, полнотой и последовательностью выполнения операций, входящих в состав действия;</w:t>
      </w:r>
    </w:p>
    <w:p w:rsidR="00CE194E" w:rsidRDefault="00CE194E" w:rsidP="00F65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рефлексивный, контроль, обращённый на ориентировочную основу, «план» действия и опирающийся на понимание принципов его построения;</w:t>
      </w:r>
    </w:p>
    <w:p w:rsidR="00CE194E" w:rsidRDefault="00CE194E" w:rsidP="00F65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CE194E" w:rsidRDefault="00CE194E" w:rsidP="00F65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Итоговый </w:t>
      </w:r>
      <w:r>
        <w:rPr>
          <w:rFonts w:ascii="Times New Roman" w:hAnsi="Times New Roman"/>
          <w:sz w:val="24"/>
          <w:szCs w:val="24"/>
        </w:rPr>
        <w:t>контроль в формах:</w:t>
      </w:r>
    </w:p>
    <w:p w:rsidR="00CE194E" w:rsidRDefault="00CE194E" w:rsidP="00F65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практические работы;</w:t>
      </w:r>
    </w:p>
    <w:p w:rsidR="00CE194E" w:rsidRDefault="00CE194E" w:rsidP="00F65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творческие работы учащихся;</w:t>
      </w:r>
    </w:p>
    <w:p w:rsidR="00CE194E" w:rsidRDefault="00CE194E" w:rsidP="00F65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конкурсы;</w:t>
      </w:r>
    </w:p>
    <w:p w:rsidR="00CE194E" w:rsidRDefault="00CE194E" w:rsidP="00F65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выставки.</w:t>
      </w:r>
    </w:p>
    <w:p w:rsidR="00CE194E" w:rsidRDefault="00CE194E" w:rsidP="00F65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Самооценка и самоконтроль </w:t>
      </w:r>
      <w:r>
        <w:rPr>
          <w:rFonts w:ascii="Times New Roman" w:hAnsi="Times New Roman"/>
          <w:sz w:val="24"/>
          <w:szCs w:val="24"/>
        </w:rPr>
        <w:t>– определение учеником границ своего «знания – незнания», своих потенциальных возможностей, а также осознание тех проблем, которые ещё предстоит решить в ходе осуществления деятельности.</w:t>
      </w:r>
    </w:p>
    <w:p w:rsidR="00CE194E" w:rsidRDefault="00CE194E" w:rsidP="00F654CE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Методическое и материально-техническое обеспечение программы.</w:t>
      </w:r>
    </w:p>
    <w:p w:rsidR="00CE194E" w:rsidRDefault="00CE194E" w:rsidP="00F65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9523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Илюхина</w:t>
      </w:r>
      <w:proofErr w:type="spellEnd"/>
      <w:r>
        <w:rPr>
          <w:rFonts w:ascii="Times New Roman" w:hAnsi="Times New Roman"/>
          <w:sz w:val="24"/>
          <w:szCs w:val="24"/>
        </w:rPr>
        <w:t xml:space="preserve"> В.А. Рабочая тетрадь: Чистописание 1.- </w:t>
      </w:r>
      <w:proofErr w:type="spellStart"/>
      <w:r>
        <w:rPr>
          <w:rFonts w:ascii="Times New Roman" w:hAnsi="Times New Roman"/>
          <w:sz w:val="24"/>
          <w:szCs w:val="24"/>
        </w:rPr>
        <w:t>М.Дрофа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E194E" w:rsidRDefault="00CE194E" w:rsidP="00F65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9523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Илюхина</w:t>
      </w:r>
      <w:proofErr w:type="spellEnd"/>
      <w:r>
        <w:rPr>
          <w:rFonts w:ascii="Times New Roman" w:hAnsi="Times New Roman"/>
          <w:sz w:val="24"/>
          <w:szCs w:val="24"/>
        </w:rPr>
        <w:t xml:space="preserve"> В.А. Особенности формирования графических навыков и анализа ошибок при письме. \\ Нач. </w:t>
      </w:r>
      <w:proofErr w:type="spellStart"/>
      <w:r>
        <w:rPr>
          <w:rFonts w:ascii="Times New Roman" w:hAnsi="Times New Roman"/>
          <w:sz w:val="24"/>
          <w:szCs w:val="24"/>
        </w:rPr>
        <w:t>шкл</w:t>
      </w:r>
      <w:proofErr w:type="spellEnd"/>
      <w:r>
        <w:rPr>
          <w:rFonts w:ascii="Times New Roman" w:hAnsi="Times New Roman"/>
          <w:sz w:val="24"/>
          <w:szCs w:val="24"/>
        </w:rPr>
        <w:t>. – 1999. - №8.</w:t>
      </w:r>
    </w:p>
    <w:p w:rsidR="00CE194E" w:rsidRDefault="00227250" w:rsidP="00F65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99523F">
        <w:rPr>
          <w:rFonts w:ascii="Times New Roman" w:hAnsi="Times New Roman"/>
          <w:sz w:val="24"/>
          <w:szCs w:val="24"/>
        </w:rPr>
        <w:t>3</w:t>
      </w:r>
      <w:r w:rsidR="00CE194E">
        <w:rPr>
          <w:rFonts w:ascii="Times New Roman" w:hAnsi="Times New Roman"/>
          <w:sz w:val="24"/>
          <w:szCs w:val="24"/>
        </w:rPr>
        <w:t>. Потапова Е.Н. Радость познания: Книга для учителя. – М. Просвещение, 1990 (Творческая лаборатория учителя).</w:t>
      </w:r>
    </w:p>
    <w:p w:rsidR="00227250" w:rsidRPr="00337FBA" w:rsidRDefault="00227250" w:rsidP="00F654C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          </w:t>
      </w:r>
      <w:r w:rsidR="0099523F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4</w:t>
      </w:r>
      <w:r>
        <w:rPr>
          <w:rStyle w:val="a5"/>
          <w:rFonts w:ascii="Times New Roman" w:hAnsi="Times New Roman" w:cs="Times New Roman"/>
          <w:b w:val="0"/>
          <w:sz w:val="24"/>
          <w:szCs w:val="24"/>
        </w:rPr>
        <w:t>.</w:t>
      </w:r>
      <w:r w:rsidRPr="00227250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 Карнаухова</w:t>
      </w:r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Г. И. </w:t>
      </w:r>
      <w:r w:rsidRPr="00227250">
        <w:rPr>
          <w:rStyle w:val="a5"/>
          <w:rFonts w:ascii="Times New Roman" w:hAnsi="Times New Roman" w:cs="Times New Roman"/>
          <w:b w:val="0"/>
          <w:sz w:val="24"/>
          <w:szCs w:val="24"/>
        </w:rPr>
        <w:t>Красиво   писать   —   красоту   творить   //Начальная школа. — 1997. №5. С. 37-39</w:t>
      </w:r>
    </w:p>
    <w:p w:rsidR="00CE194E" w:rsidRDefault="00CE194E" w:rsidP="00CE194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9523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Федосова Н.А. Как исправить почерк детей. \\ Нач. </w:t>
      </w:r>
      <w:proofErr w:type="spellStart"/>
      <w:r>
        <w:rPr>
          <w:rFonts w:ascii="Times New Roman" w:hAnsi="Times New Roman"/>
          <w:sz w:val="24"/>
          <w:szCs w:val="24"/>
        </w:rPr>
        <w:t>шк</w:t>
      </w:r>
      <w:proofErr w:type="spellEnd"/>
      <w:r>
        <w:rPr>
          <w:rFonts w:ascii="Times New Roman" w:hAnsi="Times New Roman"/>
          <w:sz w:val="24"/>
          <w:szCs w:val="24"/>
        </w:rPr>
        <w:t>. – 1990. - №4.</w:t>
      </w:r>
    </w:p>
    <w:p w:rsidR="00CE194E" w:rsidRPr="00931CE5" w:rsidRDefault="00227250" w:rsidP="00CE194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9523F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Альбомы для штриховки</w:t>
      </w:r>
      <w:r w:rsidR="0099523F">
        <w:rPr>
          <w:rFonts w:ascii="Times New Roman" w:hAnsi="Times New Roman"/>
          <w:sz w:val="24"/>
          <w:szCs w:val="24"/>
        </w:rPr>
        <w:t>.</w:t>
      </w:r>
    </w:p>
    <w:p w:rsidR="00CE194E" w:rsidRDefault="00CE194E" w:rsidP="00CE194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9523F"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 xml:space="preserve"> Линейки – трафа</w:t>
      </w:r>
      <w:r w:rsidR="00337FBA">
        <w:rPr>
          <w:rFonts w:ascii="Times New Roman" w:hAnsi="Times New Roman"/>
          <w:sz w:val="24"/>
          <w:szCs w:val="24"/>
        </w:rPr>
        <w:t>реты с геометрическими фигурами, шаблоны фигурок.</w:t>
      </w:r>
    </w:p>
    <w:p w:rsidR="00CE194E" w:rsidRDefault="00337FBA" w:rsidP="00CE194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9523F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Карточки с алгоритмом букв, буквами и элементами букв для дидактических игр.</w:t>
      </w:r>
    </w:p>
    <w:p w:rsidR="00CE194E" w:rsidRDefault="00CE194E" w:rsidP="00CE194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9523F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 Доска.</w:t>
      </w:r>
    </w:p>
    <w:p w:rsidR="00CE194E" w:rsidRDefault="00CE194E" w:rsidP="00CE194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9523F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 Цветные мелки для учителя.</w:t>
      </w:r>
    </w:p>
    <w:p w:rsidR="00CE194E" w:rsidRDefault="00CE194E" w:rsidP="00CE194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9523F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. Цветные карандаши для учащихся.</w:t>
      </w:r>
    </w:p>
    <w:p w:rsidR="00337FBA" w:rsidRDefault="00337FBA" w:rsidP="00CE194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99523F">
        <w:rPr>
          <w:rFonts w:ascii="Times New Roman" w:hAnsi="Times New Roman"/>
          <w:sz w:val="24"/>
          <w:szCs w:val="24"/>
        </w:rPr>
        <w:t>12.</w:t>
      </w:r>
      <w:r>
        <w:rPr>
          <w:rFonts w:ascii="Times New Roman" w:hAnsi="Times New Roman"/>
          <w:sz w:val="24"/>
          <w:szCs w:val="24"/>
        </w:rPr>
        <w:t xml:space="preserve"> Вьюнки для ра</w:t>
      </w:r>
      <w:r w:rsidR="0099523F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вития мелкой моторики.</w:t>
      </w:r>
    </w:p>
    <w:p w:rsidR="00CE194E" w:rsidRDefault="00CE194E" w:rsidP="00CE194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E194E" w:rsidRDefault="00CE194E" w:rsidP="00CE194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E194E" w:rsidRDefault="00CE194E" w:rsidP="00CE194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0BF6" w:rsidRDefault="008B0BF6" w:rsidP="00CE194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0BF6" w:rsidRDefault="008B0BF6" w:rsidP="00CE194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0BF6" w:rsidRDefault="008B0BF6" w:rsidP="00CE194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678E1" w:rsidRPr="002D3D07" w:rsidRDefault="001678E1" w:rsidP="00077EE8">
      <w:pPr>
        <w:rPr>
          <w:rFonts w:ascii="Times New Roman" w:hAnsi="Times New Roman"/>
          <w:b/>
          <w:sz w:val="28"/>
          <w:szCs w:val="28"/>
        </w:rPr>
      </w:pPr>
    </w:p>
    <w:p w:rsidR="00CE194E" w:rsidRPr="00A71FAB" w:rsidRDefault="00CE194E" w:rsidP="00CE19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749C" w:rsidRDefault="00985356" w:rsidP="00985356">
      <w:pPr>
        <w:jc w:val="center"/>
        <w:rPr>
          <w:rFonts w:ascii="Times New Roman" w:hAnsi="Times New Roman"/>
          <w:b/>
          <w:sz w:val="28"/>
          <w:szCs w:val="28"/>
        </w:rPr>
      </w:pPr>
      <w:r w:rsidRPr="002D3D07">
        <w:rPr>
          <w:rFonts w:ascii="Times New Roman" w:hAnsi="Times New Roman"/>
          <w:b/>
          <w:sz w:val="28"/>
          <w:szCs w:val="28"/>
        </w:rPr>
        <w:t xml:space="preserve">Календарно – тематическое планирование </w:t>
      </w:r>
    </w:p>
    <w:p w:rsidR="00985356" w:rsidRPr="008B0BF6" w:rsidRDefault="00985356" w:rsidP="00985356">
      <w:pPr>
        <w:jc w:val="center"/>
        <w:rPr>
          <w:rFonts w:ascii="Times New Roman" w:hAnsi="Times New Roman"/>
          <w:b/>
          <w:sz w:val="24"/>
          <w:szCs w:val="24"/>
        </w:rPr>
      </w:pPr>
      <w:r w:rsidRPr="008B0BF6">
        <w:rPr>
          <w:rFonts w:ascii="Times New Roman" w:hAnsi="Times New Roman"/>
          <w:b/>
          <w:sz w:val="24"/>
          <w:szCs w:val="24"/>
        </w:rPr>
        <w:t>1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4"/>
        <w:gridCol w:w="5955"/>
        <w:gridCol w:w="1733"/>
        <w:gridCol w:w="1559"/>
      </w:tblGrid>
      <w:tr w:rsidR="00985356" w:rsidTr="00985356">
        <w:tc>
          <w:tcPr>
            <w:tcW w:w="792" w:type="dxa"/>
          </w:tcPr>
          <w:p w:rsidR="00985356" w:rsidRPr="008B0BF6" w:rsidRDefault="00985356" w:rsidP="00985356">
            <w:pPr>
              <w:jc w:val="center"/>
              <w:rPr>
                <w:sz w:val="24"/>
                <w:szCs w:val="24"/>
              </w:rPr>
            </w:pPr>
            <w:r w:rsidRPr="008B0BF6">
              <w:rPr>
                <w:sz w:val="24"/>
                <w:szCs w:val="24"/>
              </w:rPr>
              <w:t>№</w:t>
            </w:r>
          </w:p>
          <w:p w:rsidR="00985356" w:rsidRPr="008B0BF6" w:rsidRDefault="00985356" w:rsidP="00985356">
            <w:pPr>
              <w:jc w:val="center"/>
              <w:rPr>
                <w:sz w:val="24"/>
                <w:szCs w:val="24"/>
              </w:rPr>
            </w:pPr>
            <w:r w:rsidRPr="008B0BF6">
              <w:rPr>
                <w:sz w:val="24"/>
                <w:szCs w:val="24"/>
              </w:rPr>
              <w:t>п/п</w:t>
            </w:r>
          </w:p>
        </w:tc>
        <w:tc>
          <w:tcPr>
            <w:tcW w:w="8478" w:type="dxa"/>
          </w:tcPr>
          <w:p w:rsidR="00985356" w:rsidRPr="008B0BF6" w:rsidRDefault="00985356" w:rsidP="009853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</w:t>
            </w:r>
            <w:r w:rsidRPr="008B0BF6">
              <w:rPr>
                <w:sz w:val="24"/>
                <w:szCs w:val="24"/>
              </w:rPr>
              <w:t xml:space="preserve"> занятия</w:t>
            </w:r>
          </w:p>
        </w:tc>
        <w:tc>
          <w:tcPr>
            <w:tcW w:w="2062" w:type="dxa"/>
          </w:tcPr>
          <w:p w:rsidR="00985356" w:rsidRPr="008B0BF6" w:rsidRDefault="00985356" w:rsidP="00985356">
            <w:pPr>
              <w:jc w:val="center"/>
              <w:rPr>
                <w:sz w:val="24"/>
                <w:szCs w:val="24"/>
              </w:rPr>
            </w:pPr>
            <w:r w:rsidRPr="008B0BF6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2456" w:type="dxa"/>
          </w:tcPr>
          <w:p w:rsidR="00985356" w:rsidRPr="008B0BF6" w:rsidRDefault="00985356" w:rsidP="00985356">
            <w:pPr>
              <w:jc w:val="center"/>
              <w:rPr>
                <w:sz w:val="24"/>
                <w:szCs w:val="24"/>
              </w:rPr>
            </w:pPr>
            <w:r w:rsidRPr="008B0BF6">
              <w:rPr>
                <w:sz w:val="24"/>
                <w:szCs w:val="24"/>
              </w:rPr>
              <w:t>Дата</w:t>
            </w:r>
          </w:p>
        </w:tc>
      </w:tr>
      <w:tr w:rsidR="00985356" w:rsidRPr="009B7BC6" w:rsidTr="00985356">
        <w:tc>
          <w:tcPr>
            <w:tcW w:w="792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78" w:type="dxa"/>
          </w:tcPr>
          <w:p w:rsidR="00985356" w:rsidRPr="009B7BC6" w:rsidRDefault="00985356" w:rsidP="00A51167">
            <w:pPr>
              <w:spacing w:after="0" w:line="36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Занятие – знакомство с новым видом деятельности. Правила работы с трафаретом. Выполнение композиции из геометрических фигур. Штриховка.</w:t>
            </w:r>
          </w:p>
        </w:tc>
        <w:tc>
          <w:tcPr>
            <w:tcW w:w="206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985356">
        <w:tc>
          <w:tcPr>
            <w:tcW w:w="792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78" w:type="dxa"/>
          </w:tcPr>
          <w:p w:rsidR="00985356" w:rsidRPr="009B7BC6" w:rsidRDefault="00985356" w:rsidP="00A51167">
            <w:pPr>
              <w:spacing w:after="0" w:line="36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Построение из геометрических фигур по трафарету, штриховка. Кораблик.</w:t>
            </w:r>
          </w:p>
        </w:tc>
        <w:tc>
          <w:tcPr>
            <w:tcW w:w="206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985356">
        <w:tc>
          <w:tcPr>
            <w:tcW w:w="792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78" w:type="dxa"/>
          </w:tcPr>
          <w:p w:rsidR="00985356" w:rsidRPr="009B7BC6" w:rsidRDefault="00985356" w:rsidP="00A51167">
            <w:pPr>
              <w:spacing w:after="0" w:line="36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Построение из геометрических фигур по трафарету, штриховка. Гусеница.</w:t>
            </w:r>
          </w:p>
        </w:tc>
        <w:tc>
          <w:tcPr>
            <w:tcW w:w="206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985356">
        <w:tc>
          <w:tcPr>
            <w:tcW w:w="792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78" w:type="dxa"/>
          </w:tcPr>
          <w:p w:rsidR="00985356" w:rsidRPr="009B7BC6" w:rsidRDefault="00985356" w:rsidP="00A51167">
            <w:pPr>
              <w:spacing w:after="0" w:line="36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Построение из геометрических фигур по трафарету, штриховка. Зонтик.</w:t>
            </w:r>
          </w:p>
        </w:tc>
        <w:tc>
          <w:tcPr>
            <w:tcW w:w="206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985356">
        <w:tc>
          <w:tcPr>
            <w:tcW w:w="792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78" w:type="dxa"/>
          </w:tcPr>
          <w:p w:rsidR="00985356" w:rsidRPr="009B7BC6" w:rsidRDefault="00985356" w:rsidP="00A51167">
            <w:pPr>
              <w:spacing w:after="0" w:line="36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Построение из геометрических фигур по трафарету, штриховка. Ракета.</w:t>
            </w:r>
          </w:p>
        </w:tc>
        <w:tc>
          <w:tcPr>
            <w:tcW w:w="206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985356">
        <w:tc>
          <w:tcPr>
            <w:tcW w:w="792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78" w:type="dxa"/>
          </w:tcPr>
          <w:p w:rsidR="00985356" w:rsidRDefault="00985356" w:rsidP="00A51167">
            <w:pPr>
              <w:spacing w:line="360" w:lineRule="auto"/>
            </w:pPr>
            <w:r w:rsidRPr="0093530F">
              <w:rPr>
                <w:rFonts w:eastAsia="Calibri"/>
                <w:sz w:val="24"/>
                <w:szCs w:val="24"/>
              </w:rPr>
              <w:t>Построение из геометрических фигур</w:t>
            </w:r>
            <w:r>
              <w:rPr>
                <w:rFonts w:eastAsia="Calibri"/>
                <w:sz w:val="24"/>
                <w:szCs w:val="24"/>
              </w:rPr>
              <w:t xml:space="preserve"> по трафарету</w:t>
            </w:r>
            <w:r w:rsidRPr="0093530F">
              <w:rPr>
                <w:rFonts w:eastAsia="Calibri"/>
                <w:sz w:val="24"/>
                <w:szCs w:val="24"/>
              </w:rPr>
              <w:t>, штриховка</w:t>
            </w:r>
            <w:r>
              <w:rPr>
                <w:rFonts w:eastAsia="Calibri"/>
                <w:sz w:val="24"/>
                <w:szCs w:val="24"/>
              </w:rPr>
              <w:t>. Прогулка по  осеннему лесу.</w:t>
            </w:r>
          </w:p>
        </w:tc>
        <w:tc>
          <w:tcPr>
            <w:tcW w:w="206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985356">
        <w:tc>
          <w:tcPr>
            <w:tcW w:w="792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78" w:type="dxa"/>
          </w:tcPr>
          <w:p w:rsidR="00985356" w:rsidRDefault="00985356" w:rsidP="00A51167">
            <w:pPr>
              <w:spacing w:line="360" w:lineRule="auto"/>
            </w:pPr>
            <w:r w:rsidRPr="00472D37">
              <w:rPr>
                <w:rFonts w:eastAsia="Calibri"/>
                <w:sz w:val="24"/>
                <w:szCs w:val="24"/>
              </w:rPr>
              <w:t xml:space="preserve">Построение из геометрических фигур по трафарету, штриховка. </w:t>
            </w:r>
            <w:r>
              <w:rPr>
                <w:rFonts w:eastAsia="Calibri"/>
                <w:sz w:val="24"/>
                <w:szCs w:val="24"/>
              </w:rPr>
              <w:t>По грибы, по ягоды.</w:t>
            </w:r>
          </w:p>
        </w:tc>
        <w:tc>
          <w:tcPr>
            <w:tcW w:w="206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985356">
        <w:tc>
          <w:tcPr>
            <w:tcW w:w="792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78" w:type="dxa"/>
          </w:tcPr>
          <w:p w:rsidR="00985356" w:rsidRDefault="00985356" w:rsidP="00A51167">
            <w:pPr>
              <w:spacing w:line="360" w:lineRule="auto"/>
            </w:pPr>
            <w:r w:rsidRPr="00472D37">
              <w:rPr>
                <w:rFonts w:eastAsia="Calibri"/>
                <w:sz w:val="24"/>
                <w:szCs w:val="24"/>
              </w:rPr>
              <w:t xml:space="preserve">Построение из геометрических фигур по трафарету, штриховка. </w:t>
            </w:r>
            <w:r>
              <w:rPr>
                <w:rFonts w:eastAsia="Calibri"/>
                <w:sz w:val="24"/>
                <w:szCs w:val="24"/>
              </w:rPr>
              <w:t>Грузовая машина.</w:t>
            </w:r>
          </w:p>
        </w:tc>
        <w:tc>
          <w:tcPr>
            <w:tcW w:w="206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985356">
        <w:tc>
          <w:tcPr>
            <w:tcW w:w="792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78" w:type="dxa"/>
          </w:tcPr>
          <w:p w:rsidR="00985356" w:rsidRDefault="00985356" w:rsidP="00A51167">
            <w:pPr>
              <w:spacing w:line="360" w:lineRule="auto"/>
            </w:pPr>
            <w:r w:rsidRPr="00472D37">
              <w:rPr>
                <w:rFonts w:eastAsia="Calibri"/>
                <w:sz w:val="24"/>
                <w:szCs w:val="24"/>
              </w:rPr>
              <w:t xml:space="preserve">Построение из геометрических фигур по трафарету, штриховка. </w:t>
            </w:r>
            <w:r>
              <w:rPr>
                <w:rFonts w:eastAsia="Calibri"/>
                <w:sz w:val="24"/>
                <w:szCs w:val="24"/>
              </w:rPr>
              <w:t>Самолет.</w:t>
            </w:r>
          </w:p>
        </w:tc>
        <w:tc>
          <w:tcPr>
            <w:tcW w:w="206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985356">
        <w:tc>
          <w:tcPr>
            <w:tcW w:w="792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78" w:type="dxa"/>
          </w:tcPr>
          <w:p w:rsidR="00985356" w:rsidRDefault="00985356" w:rsidP="00A51167">
            <w:pPr>
              <w:spacing w:line="360" w:lineRule="auto"/>
            </w:pPr>
            <w:r w:rsidRPr="00472D37">
              <w:rPr>
                <w:rFonts w:eastAsia="Calibri"/>
                <w:sz w:val="24"/>
                <w:szCs w:val="24"/>
              </w:rPr>
              <w:t xml:space="preserve">Построение из геометрических фигур по трафарету, штриховка. </w:t>
            </w:r>
            <w:r>
              <w:rPr>
                <w:rFonts w:eastAsia="Calibri"/>
                <w:sz w:val="24"/>
                <w:szCs w:val="24"/>
              </w:rPr>
              <w:t>Домик в деревне.</w:t>
            </w:r>
          </w:p>
        </w:tc>
        <w:tc>
          <w:tcPr>
            <w:tcW w:w="206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985356">
        <w:tc>
          <w:tcPr>
            <w:tcW w:w="792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78" w:type="dxa"/>
          </w:tcPr>
          <w:p w:rsidR="00985356" w:rsidRDefault="00985356" w:rsidP="00A51167">
            <w:pPr>
              <w:spacing w:line="360" w:lineRule="auto"/>
            </w:pPr>
            <w:r w:rsidRPr="00472D37">
              <w:rPr>
                <w:rFonts w:eastAsia="Calibri"/>
                <w:sz w:val="24"/>
                <w:szCs w:val="24"/>
              </w:rPr>
              <w:t xml:space="preserve">Построение из геометрических фигур по трафарету, штриховка. </w:t>
            </w:r>
            <w:r>
              <w:rPr>
                <w:rFonts w:eastAsia="Calibri"/>
                <w:sz w:val="24"/>
                <w:szCs w:val="24"/>
              </w:rPr>
              <w:t>Маяк.</w:t>
            </w:r>
          </w:p>
        </w:tc>
        <w:tc>
          <w:tcPr>
            <w:tcW w:w="206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985356">
        <w:tc>
          <w:tcPr>
            <w:tcW w:w="792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78" w:type="dxa"/>
          </w:tcPr>
          <w:p w:rsidR="00985356" w:rsidRDefault="00985356" w:rsidP="00A51167">
            <w:pPr>
              <w:spacing w:line="360" w:lineRule="auto"/>
            </w:pPr>
            <w:r w:rsidRPr="00472D37">
              <w:rPr>
                <w:rFonts w:eastAsia="Calibri"/>
                <w:sz w:val="24"/>
                <w:szCs w:val="24"/>
              </w:rPr>
              <w:t xml:space="preserve">Построение из геометрических фигур по трафарету, штриховка. </w:t>
            </w:r>
            <w:r>
              <w:rPr>
                <w:rFonts w:eastAsia="Calibri"/>
                <w:sz w:val="24"/>
                <w:szCs w:val="24"/>
              </w:rPr>
              <w:t>Космическая станция.</w:t>
            </w:r>
          </w:p>
        </w:tc>
        <w:tc>
          <w:tcPr>
            <w:tcW w:w="206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985356">
        <w:tc>
          <w:tcPr>
            <w:tcW w:w="792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78" w:type="dxa"/>
          </w:tcPr>
          <w:p w:rsidR="00985356" w:rsidRDefault="00985356" w:rsidP="00A51167">
            <w:pPr>
              <w:spacing w:line="360" w:lineRule="auto"/>
            </w:pPr>
            <w:r w:rsidRPr="00472D37">
              <w:rPr>
                <w:rFonts w:eastAsia="Calibri"/>
                <w:sz w:val="24"/>
                <w:szCs w:val="24"/>
              </w:rPr>
              <w:t xml:space="preserve">Построение из геометрических фигур по трафарету, штриховка. </w:t>
            </w:r>
            <w:r>
              <w:rPr>
                <w:rFonts w:eastAsia="Calibri"/>
                <w:sz w:val="24"/>
                <w:szCs w:val="24"/>
              </w:rPr>
              <w:t>Птичка.</w:t>
            </w:r>
          </w:p>
        </w:tc>
        <w:tc>
          <w:tcPr>
            <w:tcW w:w="206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985356">
        <w:tc>
          <w:tcPr>
            <w:tcW w:w="792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78" w:type="dxa"/>
          </w:tcPr>
          <w:p w:rsidR="00985356" w:rsidRDefault="00985356" w:rsidP="00A51167">
            <w:pPr>
              <w:spacing w:line="360" w:lineRule="auto"/>
            </w:pPr>
            <w:r w:rsidRPr="00472D37">
              <w:rPr>
                <w:rFonts w:eastAsia="Calibri"/>
                <w:sz w:val="24"/>
                <w:szCs w:val="24"/>
              </w:rPr>
              <w:t xml:space="preserve">Построение из геометрических фигур по трафарету, штриховка. </w:t>
            </w:r>
            <w:r>
              <w:rPr>
                <w:rFonts w:eastAsia="Calibri"/>
                <w:sz w:val="24"/>
                <w:szCs w:val="24"/>
              </w:rPr>
              <w:t>Поезд.</w:t>
            </w:r>
          </w:p>
        </w:tc>
        <w:tc>
          <w:tcPr>
            <w:tcW w:w="206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985356">
        <w:tc>
          <w:tcPr>
            <w:tcW w:w="792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78" w:type="dxa"/>
          </w:tcPr>
          <w:p w:rsidR="00985356" w:rsidRDefault="00985356" w:rsidP="00A51167">
            <w:pPr>
              <w:spacing w:line="360" w:lineRule="auto"/>
            </w:pPr>
            <w:r w:rsidRPr="00472D37">
              <w:rPr>
                <w:rFonts w:eastAsia="Calibri"/>
                <w:sz w:val="24"/>
                <w:szCs w:val="24"/>
              </w:rPr>
              <w:t xml:space="preserve">Построение из геометрических фигур по трафарету, штриховка. </w:t>
            </w:r>
            <w:r>
              <w:rPr>
                <w:rFonts w:eastAsia="Calibri"/>
                <w:sz w:val="24"/>
                <w:szCs w:val="24"/>
              </w:rPr>
              <w:t>Крепость.</w:t>
            </w:r>
          </w:p>
        </w:tc>
        <w:tc>
          <w:tcPr>
            <w:tcW w:w="206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985356">
        <w:tc>
          <w:tcPr>
            <w:tcW w:w="792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78" w:type="dxa"/>
          </w:tcPr>
          <w:p w:rsidR="00985356" w:rsidRDefault="00985356" w:rsidP="00A51167">
            <w:pPr>
              <w:spacing w:line="360" w:lineRule="auto"/>
            </w:pPr>
            <w:r w:rsidRPr="00472D37">
              <w:rPr>
                <w:rFonts w:eastAsia="Calibri"/>
                <w:sz w:val="24"/>
                <w:szCs w:val="24"/>
              </w:rPr>
              <w:t xml:space="preserve">Построение из геометрических фигур по трафарету, штриховка. </w:t>
            </w:r>
            <w:r>
              <w:rPr>
                <w:rFonts w:eastAsia="Calibri"/>
                <w:sz w:val="24"/>
                <w:szCs w:val="24"/>
              </w:rPr>
              <w:t>Строительный кран.</w:t>
            </w:r>
          </w:p>
        </w:tc>
        <w:tc>
          <w:tcPr>
            <w:tcW w:w="206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985356">
        <w:tc>
          <w:tcPr>
            <w:tcW w:w="792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78" w:type="dxa"/>
          </w:tcPr>
          <w:p w:rsidR="00985356" w:rsidRDefault="00985356" w:rsidP="00A51167">
            <w:pPr>
              <w:spacing w:after="0" w:line="360" w:lineRule="auto"/>
              <w:rPr>
                <w:sz w:val="24"/>
                <w:szCs w:val="24"/>
              </w:rPr>
            </w:pPr>
            <w:r w:rsidRPr="00B9625C">
              <w:rPr>
                <w:sz w:val="24"/>
                <w:szCs w:val="24"/>
              </w:rPr>
              <w:t>Штриховка по шаблону.</w:t>
            </w:r>
            <w:r>
              <w:rPr>
                <w:sz w:val="24"/>
                <w:szCs w:val="24"/>
              </w:rPr>
              <w:t xml:space="preserve"> Гриб. </w:t>
            </w:r>
          </w:p>
          <w:p w:rsidR="00985356" w:rsidRPr="00B9625C" w:rsidRDefault="00985356" w:rsidP="00A51167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основных элементов букв. Короткая и длинная наклонная с закруглением и «</w:t>
            </w:r>
            <w:proofErr w:type="spellStart"/>
            <w:r>
              <w:rPr>
                <w:sz w:val="24"/>
                <w:szCs w:val="24"/>
              </w:rPr>
              <w:t>секретиком</w:t>
            </w:r>
            <w:proofErr w:type="spellEnd"/>
            <w:r>
              <w:rPr>
                <w:sz w:val="24"/>
                <w:szCs w:val="24"/>
              </w:rPr>
              <w:t>».</w:t>
            </w:r>
          </w:p>
        </w:tc>
        <w:tc>
          <w:tcPr>
            <w:tcW w:w="206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985356">
        <w:tc>
          <w:tcPr>
            <w:tcW w:w="792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78" w:type="dxa"/>
          </w:tcPr>
          <w:p w:rsidR="00985356" w:rsidRDefault="00985356" w:rsidP="00A51167">
            <w:pPr>
              <w:spacing w:line="360" w:lineRule="auto"/>
            </w:pPr>
            <w:r w:rsidRPr="00DE22FA">
              <w:rPr>
                <w:sz w:val="24"/>
                <w:szCs w:val="24"/>
              </w:rPr>
              <w:t>Штриховка по шаблону</w:t>
            </w:r>
            <w:r>
              <w:rPr>
                <w:sz w:val="24"/>
                <w:szCs w:val="24"/>
              </w:rPr>
              <w:t>. Улитка. Письмо букв с петлей внизу.</w:t>
            </w:r>
          </w:p>
        </w:tc>
        <w:tc>
          <w:tcPr>
            <w:tcW w:w="206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985356">
        <w:tc>
          <w:tcPr>
            <w:tcW w:w="792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78" w:type="dxa"/>
          </w:tcPr>
          <w:p w:rsidR="00985356" w:rsidRDefault="00985356" w:rsidP="00A51167">
            <w:pPr>
              <w:spacing w:line="360" w:lineRule="auto"/>
            </w:pPr>
            <w:r w:rsidRPr="00DE22FA">
              <w:rPr>
                <w:sz w:val="24"/>
                <w:szCs w:val="24"/>
              </w:rPr>
              <w:t>Штриховка по шаблону</w:t>
            </w:r>
            <w:r>
              <w:rPr>
                <w:sz w:val="24"/>
                <w:szCs w:val="24"/>
              </w:rPr>
              <w:t xml:space="preserve">. Матрешка. Письмо букв и слов, содержащих общие элементы: </w:t>
            </w:r>
            <w:proofErr w:type="spellStart"/>
            <w:r>
              <w:rPr>
                <w:sz w:val="24"/>
                <w:szCs w:val="24"/>
              </w:rPr>
              <w:t>и,л,м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06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985356">
        <w:tc>
          <w:tcPr>
            <w:tcW w:w="792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78" w:type="dxa"/>
          </w:tcPr>
          <w:p w:rsidR="00985356" w:rsidRDefault="00985356" w:rsidP="00A51167">
            <w:pPr>
              <w:spacing w:line="360" w:lineRule="auto"/>
            </w:pPr>
            <w:r w:rsidRPr="00DE22FA">
              <w:rPr>
                <w:sz w:val="24"/>
                <w:szCs w:val="24"/>
              </w:rPr>
              <w:t>Штриховка по шаблону</w:t>
            </w:r>
            <w:r>
              <w:rPr>
                <w:sz w:val="24"/>
                <w:szCs w:val="24"/>
              </w:rPr>
              <w:t>. Чебурашка. Письмо букв и слов с общими элементами: У,Ч,И.</w:t>
            </w:r>
          </w:p>
        </w:tc>
        <w:tc>
          <w:tcPr>
            <w:tcW w:w="206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985356">
        <w:tc>
          <w:tcPr>
            <w:tcW w:w="792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78" w:type="dxa"/>
          </w:tcPr>
          <w:p w:rsidR="00985356" w:rsidRDefault="00985356" w:rsidP="00A51167">
            <w:pPr>
              <w:spacing w:line="360" w:lineRule="auto"/>
            </w:pPr>
            <w:r w:rsidRPr="00DE22FA">
              <w:rPr>
                <w:sz w:val="24"/>
                <w:szCs w:val="24"/>
              </w:rPr>
              <w:t>Штриховка по шаблону</w:t>
            </w:r>
            <w:r>
              <w:rPr>
                <w:sz w:val="24"/>
                <w:szCs w:val="24"/>
              </w:rPr>
              <w:t>. Груша. Письмо заглавных и строчных букв : г, р, п, т.</w:t>
            </w:r>
          </w:p>
        </w:tc>
        <w:tc>
          <w:tcPr>
            <w:tcW w:w="206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985356">
        <w:tc>
          <w:tcPr>
            <w:tcW w:w="792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78" w:type="dxa"/>
          </w:tcPr>
          <w:p w:rsidR="00985356" w:rsidRDefault="00985356" w:rsidP="00A51167">
            <w:pPr>
              <w:spacing w:line="360" w:lineRule="auto"/>
            </w:pPr>
            <w:r w:rsidRPr="00DE22FA">
              <w:rPr>
                <w:sz w:val="24"/>
                <w:szCs w:val="24"/>
              </w:rPr>
              <w:t xml:space="preserve">Штриховка по </w:t>
            </w:r>
            <w:proofErr w:type="spellStart"/>
            <w:r w:rsidRPr="00DE22FA">
              <w:rPr>
                <w:sz w:val="24"/>
                <w:szCs w:val="24"/>
              </w:rPr>
              <w:t>шаблону</w:t>
            </w:r>
            <w:r>
              <w:rPr>
                <w:sz w:val="24"/>
                <w:szCs w:val="24"/>
              </w:rPr>
              <w:t>.Ракета.Тренировочные</w:t>
            </w:r>
            <w:proofErr w:type="spellEnd"/>
            <w:r>
              <w:rPr>
                <w:sz w:val="24"/>
                <w:szCs w:val="24"/>
              </w:rPr>
              <w:t xml:space="preserve"> упражнения для строчных букв группы: и, г, п, р, </w:t>
            </w:r>
          </w:p>
        </w:tc>
        <w:tc>
          <w:tcPr>
            <w:tcW w:w="206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985356">
        <w:tc>
          <w:tcPr>
            <w:tcW w:w="792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78" w:type="dxa"/>
          </w:tcPr>
          <w:p w:rsidR="00985356" w:rsidRDefault="00985356" w:rsidP="00A51167">
            <w:pPr>
              <w:spacing w:line="360" w:lineRule="auto"/>
            </w:pPr>
            <w:r w:rsidRPr="00DE22FA">
              <w:rPr>
                <w:sz w:val="24"/>
                <w:szCs w:val="24"/>
              </w:rPr>
              <w:t>Штриховка по шаблону</w:t>
            </w:r>
            <w:r>
              <w:rPr>
                <w:sz w:val="24"/>
                <w:szCs w:val="24"/>
              </w:rPr>
              <w:t>. Сова. . Письмо заглавных и строчных букв : с, э.</w:t>
            </w:r>
          </w:p>
        </w:tc>
        <w:tc>
          <w:tcPr>
            <w:tcW w:w="206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985356">
        <w:tc>
          <w:tcPr>
            <w:tcW w:w="792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78" w:type="dxa"/>
          </w:tcPr>
          <w:p w:rsidR="00985356" w:rsidRDefault="00985356" w:rsidP="00A51167">
            <w:pPr>
              <w:spacing w:line="360" w:lineRule="auto"/>
            </w:pPr>
            <w:r w:rsidRPr="00DE22FA">
              <w:rPr>
                <w:sz w:val="24"/>
                <w:szCs w:val="24"/>
              </w:rPr>
              <w:t>Штриховка по шаблону</w:t>
            </w:r>
            <w:r>
              <w:rPr>
                <w:sz w:val="24"/>
                <w:szCs w:val="24"/>
              </w:rPr>
              <w:t>. Желудь. Письмо заглавной и строчной букв : д, Д.</w:t>
            </w:r>
          </w:p>
        </w:tc>
        <w:tc>
          <w:tcPr>
            <w:tcW w:w="206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985356">
        <w:tc>
          <w:tcPr>
            <w:tcW w:w="792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78" w:type="dxa"/>
          </w:tcPr>
          <w:p w:rsidR="00985356" w:rsidRDefault="00985356" w:rsidP="00A51167">
            <w:pPr>
              <w:spacing w:line="360" w:lineRule="auto"/>
            </w:pPr>
            <w:r w:rsidRPr="00DE22FA">
              <w:rPr>
                <w:sz w:val="24"/>
                <w:szCs w:val="24"/>
              </w:rPr>
              <w:t>Штриховка по шаблону</w:t>
            </w:r>
            <w:r>
              <w:rPr>
                <w:sz w:val="24"/>
                <w:szCs w:val="24"/>
              </w:rPr>
              <w:t>. Фонарь. Письмо заглавной и строчной букв: ф, Ф.</w:t>
            </w:r>
          </w:p>
        </w:tc>
        <w:tc>
          <w:tcPr>
            <w:tcW w:w="206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985356">
        <w:tc>
          <w:tcPr>
            <w:tcW w:w="792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78" w:type="dxa"/>
          </w:tcPr>
          <w:p w:rsidR="00985356" w:rsidRDefault="00985356" w:rsidP="00A51167">
            <w:pPr>
              <w:spacing w:line="360" w:lineRule="auto"/>
            </w:pPr>
            <w:r w:rsidRPr="00DE22FA">
              <w:rPr>
                <w:sz w:val="24"/>
                <w:szCs w:val="24"/>
              </w:rPr>
              <w:t>Штриховка по шаблону</w:t>
            </w:r>
            <w:r>
              <w:rPr>
                <w:sz w:val="24"/>
                <w:szCs w:val="24"/>
              </w:rPr>
              <w:t>. Клубника. Письмо заглавной и строчной букв: к, К.</w:t>
            </w:r>
          </w:p>
        </w:tc>
        <w:tc>
          <w:tcPr>
            <w:tcW w:w="206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985356">
        <w:tc>
          <w:tcPr>
            <w:tcW w:w="792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78" w:type="dxa"/>
          </w:tcPr>
          <w:p w:rsidR="00985356" w:rsidRDefault="00985356" w:rsidP="00A51167">
            <w:pPr>
              <w:spacing w:line="360" w:lineRule="auto"/>
            </w:pPr>
            <w:r w:rsidRPr="00DE22FA">
              <w:rPr>
                <w:sz w:val="24"/>
                <w:szCs w:val="24"/>
              </w:rPr>
              <w:t>Штриховка по шаблону</w:t>
            </w:r>
            <w:r>
              <w:rPr>
                <w:sz w:val="24"/>
                <w:szCs w:val="24"/>
              </w:rPr>
              <w:t>. Ваза. Письмо заглавной и строчной букв: в, В.</w:t>
            </w:r>
          </w:p>
        </w:tc>
        <w:tc>
          <w:tcPr>
            <w:tcW w:w="206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985356">
        <w:tc>
          <w:tcPr>
            <w:tcW w:w="792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78" w:type="dxa"/>
          </w:tcPr>
          <w:p w:rsidR="00985356" w:rsidRDefault="00985356" w:rsidP="00A51167">
            <w:pPr>
              <w:spacing w:line="360" w:lineRule="auto"/>
            </w:pPr>
            <w:r w:rsidRPr="00DE22FA">
              <w:rPr>
                <w:sz w:val="24"/>
                <w:szCs w:val="24"/>
              </w:rPr>
              <w:t>Штриховка по шаблону</w:t>
            </w:r>
            <w:r>
              <w:rPr>
                <w:sz w:val="24"/>
                <w:szCs w:val="24"/>
              </w:rPr>
              <w:t>. Ёлочка. Письмо заглавной и строчной букв: ё, Ё.</w:t>
            </w:r>
          </w:p>
        </w:tc>
        <w:tc>
          <w:tcPr>
            <w:tcW w:w="206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985356">
        <w:tc>
          <w:tcPr>
            <w:tcW w:w="792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78" w:type="dxa"/>
          </w:tcPr>
          <w:p w:rsidR="00985356" w:rsidRDefault="00985356" w:rsidP="00A51167">
            <w:pPr>
              <w:spacing w:line="360" w:lineRule="auto"/>
            </w:pPr>
            <w:r w:rsidRPr="00DE22FA">
              <w:rPr>
                <w:sz w:val="24"/>
                <w:szCs w:val="24"/>
              </w:rPr>
              <w:t>Штриховка по шаблону</w:t>
            </w:r>
            <w:r>
              <w:rPr>
                <w:sz w:val="24"/>
                <w:szCs w:val="24"/>
              </w:rPr>
              <w:t>. Утка. Отработка общих элементов букв : н, ю, ы.</w:t>
            </w:r>
          </w:p>
        </w:tc>
        <w:tc>
          <w:tcPr>
            <w:tcW w:w="206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985356">
        <w:tc>
          <w:tcPr>
            <w:tcW w:w="792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78" w:type="dxa"/>
          </w:tcPr>
          <w:p w:rsidR="00985356" w:rsidRDefault="00985356" w:rsidP="00A51167">
            <w:pPr>
              <w:spacing w:line="360" w:lineRule="auto"/>
            </w:pPr>
            <w:r w:rsidRPr="00DE22FA">
              <w:rPr>
                <w:sz w:val="24"/>
                <w:szCs w:val="24"/>
              </w:rPr>
              <w:t>Штриховка по шаблону</w:t>
            </w:r>
            <w:r>
              <w:rPr>
                <w:sz w:val="24"/>
                <w:szCs w:val="24"/>
              </w:rPr>
              <w:t>. Зайчик. . Отработка общих элементов букв: х, ж, э.</w:t>
            </w:r>
          </w:p>
        </w:tc>
        <w:tc>
          <w:tcPr>
            <w:tcW w:w="206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985356">
        <w:tc>
          <w:tcPr>
            <w:tcW w:w="792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78" w:type="dxa"/>
          </w:tcPr>
          <w:p w:rsidR="00985356" w:rsidRDefault="00985356" w:rsidP="00A51167">
            <w:pPr>
              <w:spacing w:line="360" w:lineRule="auto"/>
            </w:pPr>
            <w:r w:rsidRPr="00DE22FA">
              <w:rPr>
                <w:sz w:val="24"/>
                <w:szCs w:val="24"/>
              </w:rPr>
              <w:t>Штриховка по шаблону</w:t>
            </w:r>
            <w:r>
              <w:rPr>
                <w:sz w:val="24"/>
                <w:szCs w:val="24"/>
              </w:rPr>
              <w:t>. Луковка. Письмо  букв с короткой наклонной линией.</w:t>
            </w:r>
          </w:p>
        </w:tc>
        <w:tc>
          <w:tcPr>
            <w:tcW w:w="206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985356">
        <w:tc>
          <w:tcPr>
            <w:tcW w:w="792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78" w:type="dxa"/>
          </w:tcPr>
          <w:p w:rsidR="00985356" w:rsidRDefault="00985356" w:rsidP="00A51167">
            <w:pPr>
              <w:spacing w:line="360" w:lineRule="auto"/>
            </w:pPr>
            <w:r w:rsidRPr="00DE22FA">
              <w:rPr>
                <w:sz w:val="24"/>
                <w:szCs w:val="24"/>
              </w:rPr>
              <w:t>Штриховка по шаблону</w:t>
            </w:r>
            <w:r>
              <w:rPr>
                <w:sz w:val="24"/>
                <w:szCs w:val="24"/>
              </w:rPr>
              <w:t>. Бабочка. Письмо букв с длинной наклонной линией.</w:t>
            </w:r>
          </w:p>
        </w:tc>
        <w:tc>
          <w:tcPr>
            <w:tcW w:w="206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985356">
        <w:tc>
          <w:tcPr>
            <w:tcW w:w="792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78" w:type="dxa"/>
          </w:tcPr>
          <w:p w:rsidR="00985356" w:rsidRPr="009B7BC6" w:rsidRDefault="00985356" w:rsidP="00A51167">
            <w:pPr>
              <w:spacing w:after="0" w:line="36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Выполнение работы по списыванию текста с соблюдением каллиграфических  правил. Замер скорости письма. </w:t>
            </w:r>
          </w:p>
        </w:tc>
        <w:tc>
          <w:tcPr>
            <w:tcW w:w="206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985356" w:rsidRDefault="00985356" w:rsidP="00A5116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sectPr w:rsidR="00985356" w:rsidSect="0021749C">
      <w:pgSz w:w="11906" w:h="16838"/>
      <w:pgMar w:top="1134" w:right="70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8"/>
        <w:szCs w:val="28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8"/>
        <w:szCs w:val="28"/>
      </w:rPr>
    </w:lvl>
  </w:abstractNum>
  <w:abstractNum w:abstractNumId="3" w15:restartNumberingAfterBreak="0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6"/>
    <w:multiLevelType w:val="multi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8"/>
        <w:szCs w:val="28"/>
      </w:rPr>
    </w:lvl>
  </w:abstractNum>
  <w:abstractNum w:abstractNumId="6" w15:restartNumberingAfterBreak="0">
    <w:nsid w:val="03157A17"/>
    <w:multiLevelType w:val="multilevel"/>
    <w:tmpl w:val="4942D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51A56C6"/>
    <w:multiLevelType w:val="multilevel"/>
    <w:tmpl w:val="7B4EF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A3C3E3F"/>
    <w:multiLevelType w:val="multilevel"/>
    <w:tmpl w:val="80D88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CBB0684"/>
    <w:multiLevelType w:val="hybridMultilevel"/>
    <w:tmpl w:val="5C1E5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D170B6"/>
    <w:multiLevelType w:val="hybridMultilevel"/>
    <w:tmpl w:val="A60A5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A2FC1"/>
    <w:multiLevelType w:val="hybridMultilevel"/>
    <w:tmpl w:val="A48CFF12"/>
    <w:lvl w:ilvl="0" w:tplc="8D7062D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296F5449"/>
    <w:multiLevelType w:val="hybridMultilevel"/>
    <w:tmpl w:val="5D2AA36E"/>
    <w:lvl w:ilvl="0" w:tplc="7B781A9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3" w15:restartNumberingAfterBreak="0">
    <w:nsid w:val="30B9689F"/>
    <w:multiLevelType w:val="multilevel"/>
    <w:tmpl w:val="BC70C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53E5AD0"/>
    <w:multiLevelType w:val="multilevel"/>
    <w:tmpl w:val="2C10D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6081477"/>
    <w:multiLevelType w:val="hybridMultilevel"/>
    <w:tmpl w:val="D9E84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F0A96"/>
    <w:multiLevelType w:val="multilevel"/>
    <w:tmpl w:val="81820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C04171C"/>
    <w:multiLevelType w:val="multilevel"/>
    <w:tmpl w:val="6A7A3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5297F70"/>
    <w:multiLevelType w:val="multilevel"/>
    <w:tmpl w:val="7E3C3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CD0C93"/>
    <w:multiLevelType w:val="multilevel"/>
    <w:tmpl w:val="25801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D0E3106"/>
    <w:multiLevelType w:val="multilevel"/>
    <w:tmpl w:val="033A1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F784E8E"/>
    <w:multiLevelType w:val="hybridMultilevel"/>
    <w:tmpl w:val="C5F28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0D1BB0"/>
    <w:multiLevelType w:val="multilevel"/>
    <w:tmpl w:val="B89E0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81243B9"/>
    <w:multiLevelType w:val="hybridMultilevel"/>
    <w:tmpl w:val="04545C66"/>
    <w:lvl w:ilvl="0" w:tplc="B4F2487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 w15:restartNumberingAfterBreak="0">
    <w:nsid w:val="76A27AD9"/>
    <w:multiLevelType w:val="multilevel"/>
    <w:tmpl w:val="6804E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80A6174"/>
    <w:multiLevelType w:val="multilevel"/>
    <w:tmpl w:val="B7A24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9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FAC3D63"/>
    <w:multiLevelType w:val="hybridMultilevel"/>
    <w:tmpl w:val="5E8A5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3"/>
  </w:num>
  <w:num w:numId="4">
    <w:abstractNumId w:val="4"/>
  </w:num>
  <w:num w:numId="5">
    <w:abstractNumId w:val="11"/>
  </w:num>
  <w:num w:numId="6">
    <w:abstractNumId w:val="23"/>
  </w:num>
  <w:num w:numId="7">
    <w:abstractNumId w:val="12"/>
  </w:num>
  <w:num w:numId="8">
    <w:abstractNumId w:val="1"/>
  </w:num>
  <w:num w:numId="9">
    <w:abstractNumId w:val="2"/>
  </w:num>
  <w:num w:numId="10">
    <w:abstractNumId w:val="5"/>
  </w:num>
  <w:num w:numId="11">
    <w:abstractNumId w:val="13"/>
  </w:num>
  <w:num w:numId="12">
    <w:abstractNumId w:val="19"/>
  </w:num>
  <w:num w:numId="13">
    <w:abstractNumId w:val="7"/>
  </w:num>
  <w:num w:numId="14">
    <w:abstractNumId w:val="20"/>
  </w:num>
  <w:num w:numId="15">
    <w:abstractNumId w:val="17"/>
  </w:num>
  <w:num w:numId="16">
    <w:abstractNumId w:val="6"/>
  </w:num>
  <w:num w:numId="17">
    <w:abstractNumId w:val="24"/>
  </w:num>
  <w:num w:numId="18">
    <w:abstractNumId w:val="8"/>
  </w:num>
  <w:num w:numId="19">
    <w:abstractNumId w:val="22"/>
  </w:num>
  <w:num w:numId="20">
    <w:abstractNumId w:val="16"/>
  </w:num>
  <w:num w:numId="21">
    <w:abstractNumId w:val="25"/>
  </w:num>
  <w:num w:numId="22">
    <w:abstractNumId w:val="14"/>
  </w:num>
  <w:num w:numId="23">
    <w:abstractNumId w:val="9"/>
  </w:num>
  <w:num w:numId="24">
    <w:abstractNumId w:val="21"/>
  </w:num>
  <w:num w:numId="25">
    <w:abstractNumId w:val="26"/>
  </w:num>
  <w:num w:numId="26">
    <w:abstractNumId w:val="10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38A"/>
    <w:rsid w:val="00077EE8"/>
    <w:rsid w:val="000C1994"/>
    <w:rsid w:val="00126D6B"/>
    <w:rsid w:val="001678E1"/>
    <w:rsid w:val="00180F66"/>
    <w:rsid w:val="001B7A05"/>
    <w:rsid w:val="001F5BD9"/>
    <w:rsid w:val="0021749C"/>
    <w:rsid w:val="00227250"/>
    <w:rsid w:val="0025757F"/>
    <w:rsid w:val="002D3D07"/>
    <w:rsid w:val="00337FBA"/>
    <w:rsid w:val="003671ED"/>
    <w:rsid w:val="00384CC3"/>
    <w:rsid w:val="00385EA0"/>
    <w:rsid w:val="00497BC4"/>
    <w:rsid w:val="004A5C58"/>
    <w:rsid w:val="004D24BB"/>
    <w:rsid w:val="00540007"/>
    <w:rsid w:val="00590F8B"/>
    <w:rsid w:val="00595A48"/>
    <w:rsid w:val="00694D18"/>
    <w:rsid w:val="006C1A80"/>
    <w:rsid w:val="00710585"/>
    <w:rsid w:val="00744027"/>
    <w:rsid w:val="00767F76"/>
    <w:rsid w:val="0077538B"/>
    <w:rsid w:val="00815994"/>
    <w:rsid w:val="00817E16"/>
    <w:rsid w:val="00850A5A"/>
    <w:rsid w:val="008922AC"/>
    <w:rsid w:val="008B0BF6"/>
    <w:rsid w:val="008E7C1C"/>
    <w:rsid w:val="009079FB"/>
    <w:rsid w:val="00985356"/>
    <w:rsid w:val="0099523F"/>
    <w:rsid w:val="009D7B36"/>
    <w:rsid w:val="00A51167"/>
    <w:rsid w:val="00A85D16"/>
    <w:rsid w:val="00B349F6"/>
    <w:rsid w:val="00C735EF"/>
    <w:rsid w:val="00CE194E"/>
    <w:rsid w:val="00DB68E1"/>
    <w:rsid w:val="00DE438A"/>
    <w:rsid w:val="00E57F92"/>
    <w:rsid w:val="00E6789B"/>
    <w:rsid w:val="00E82185"/>
    <w:rsid w:val="00EA1B8F"/>
    <w:rsid w:val="00EA28C4"/>
    <w:rsid w:val="00F4105E"/>
    <w:rsid w:val="00F53256"/>
    <w:rsid w:val="00F654CE"/>
    <w:rsid w:val="00F6717C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59E559-3EA2-4C56-A7B2-0CC3F304C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9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D18"/>
    <w:pPr>
      <w:ind w:left="720"/>
      <w:contextualSpacing/>
    </w:pPr>
  </w:style>
  <w:style w:type="paragraph" w:styleId="a4">
    <w:name w:val="Normal (Web)"/>
    <w:basedOn w:val="a"/>
    <w:rsid w:val="00E6789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Strong"/>
    <w:qFormat/>
    <w:rsid w:val="00CE194E"/>
    <w:rPr>
      <w:b/>
      <w:bCs/>
    </w:rPr>
  </w:style>
  <w:style w:type="paragraph" w:styleId="a6">
    <w:name w:val="No Spacing"/>
    <w:uiPriority w:val="1"/>
    <w:qFormat/>
    <w:rsid w:val="00CE19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7">
    <w:name w:val="Table Grid"/>
    <w:basedOn w:val="a1"/>
    <w:uiPriority w:val="59"/>
    <w:rsid w:val="00CE194E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59"/>
    <w:rsid w:val="00CE194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rsid w:val="00CE194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80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0F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E4DA78-A2BA-4097-80E1-38BBCB181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2555</Words>
  <Characters>14568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Galya</dc:creator>
  <cp:lastModifiedBy>School73-zav</cp:lastModifiedBy>
  <cp:revision>6</cp:revision>
  <cp:lastPrinted>2018-09-19T15:25:00Z</cp:lastPrinted>
  <dcterms:created xsi:type="dcterms:W3CDTF">2023-10-16T08:50:00Z</dcterms:created>
  <dcterms:modified xsi:type="dcterms:W3CDTF">2023-10-17T13:10:00Z</dcterms:modified>
</cp:coreProperties>
</file>